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BDECE" w14:textId="5350A8A8" w:rsidR="00732332" w:rsidRPr="00732332" w:rsidRDefault="00732332" w:rsidP="00732332">
      <w:pPr>
        <w:suppressAutoHyphens w:val="0"/>
        <w:spacing w:before="0" w:after="0"/>
        <w:jc w:val="right"/>
        <w:rPr>
          <w:b/>
          <w:i/>
          <w:color w:val="78A200"/>
          <w:kern w:val="0"/>
          <w:szCs w:val="24"/>
          <w:u w:val="single"/>
          <w:lang w:bidi="ar-SA"/>
        </w:rPr>
      </w:pPr>
      <w:r w:rsidRPr="00732332">
        <w:rPr>
          <w:b/>
          <w:i/>
          <w:color w:val="78A200"/>
          <w:kern w:val="0"/>
          <w:szCs w:val="24"/>
          <w:u w:val="single"/>
          <w:lang w:bidi="ar-SA"/>
        </w:rPr>
        <w:t>(</w:t>
      </w:r>
      <w:r w:rsidRPr="00732332">
        <w:rPr>
          <w:b/>
          <w:i/>
          <w:smallCaps/>
          <w:color w:val="78A200"/>
          <w:kern w:val="0"/>
          <w:szCs w:val="24"/>
          <w:u w:val="single"/>
          <w:lang w:bidi="ar-SA"/>
        </w:rPr>
        <w:t xml:space="preserve">Allegato </w:t>
      </w:r>
      <w:r>
        <w:rPr>
          <w:b/>
          <w:i/>
          <w:smallCaps/>
          <w:color w:val="78A200"/>
          <w:kern w:val="0"/>
          <w:szCs w:val="24"/>
          <w:u w:val="single"/>
          <w:lang w:bidi="ar-SA"/>
        </w:rPr>
        <w:t>C</w:t>
      </w:r>
    </w:p>
    <w:p w14:paraId="342F8018" w14:textId="77777777" w:rsidR="00732332" w:rsidRPr="00732332" w:rsidRDefault="00732332" w:rsidP="00732332">
      <w:pPr>
        <w:suppressAutoHyphens w:val="0"/>
        <w:autoSpaceDE w:val="0"/>
        <w:autoSpaceDN w:val="0"/>
        <w:adjustRightInd w:val="0"/>
        <w:spacing w:before="0" w:after="0"/>
        <w:jc w:val="right"/>
        <w:rPr>
          <w:b/>
          <w:i/>
          <w:color w:val="78A200"/>
          <w:kern w:val="0"/>
          <w:szCs w:val="24"/>
          <w:u w:val="single"/>
          <w:lang w:bidi="ar-SA"/>
        </w:rPr>
      </w:pPr>
      <w:r w:rsidRPr="00732332">
        <w:rPr>
          <w:b/>
          <w:i/>
          <w:color w:val="78A200"/>
          <w:kern w:val="0"/>
          <w:szCs w:val="24"/>
          <w:u w:val="single"/>
          <w:lang w:bidi="ar-SA"/>
        </w:rPr>
        <w:t>Istanza di partecipazione alla procedura)</w:t>
      </w:r>
    </w:p>
    <w:p w14:paraId="2EE2614E" w14:textId="77777777" w:rsidR="00732332" w:rsidRPr="00732332" w:rsidRDefault="00732332" w:rsidP="00732332">
      <w:pPr>
        <w:suppressAutoHyphens w:val="0"/>
        <w:spacing w:before="0" w:after="0"/>
        <w:jc w:val="right"/>
        <w:rPr>
          <w:b/>
          <w:color w:val="auto"/>
          <w:kern w:val="0"/>
          <w:szCs w:val="24"/>
          <w:lang w:eastAsia="en-US" w:bidi="ar-SA"/>
        </w:rPr>
      </w:pPr>
    </w:p>
    <w:p w14:paraId="3DBBBBB6" w14:textId="77777777" w:rsidR="00732332" w:rsidRPr="00732332" w:rsidRDefault="00732332" w:rsidP="00732332">
      <w:pPr>
        <w:suppressAutoHyphens w:val="0"/>
        <w:spacing w:before="0" w:after="0"/>
        <w:ind w:left="4820"/>
        <w:rPr>
          <w:color w:val="auto"/>
          <w:kern w:val="0"/>
          <w:szCs w:val="24"/>
          <w:lang w:eastAsia="en-US" w:bidi="ar-SA"/>
        </w:rPr>
      </w:pPr>
      <w:r w:rsidRPr="00732332">
        <w:rPr>
          <w:color w:val="auto"/>
          <w:kern w:val="0"/>
          <w:szCs w:val="24"/>
          <w:lang w:eastAsia="en-US" w:bidi="ar-SA"/>
        </w:rPr>
        <w:t>Spettabile</w:t>
      </w:r>
    </w:p>
    <w:p w14:paraId="661D0ECE" w14:textId="77777777" w:rsidR="00732332" w:rsidRPr="00732332" w:rsidRDefault="00732332" w:rsidP="00732332">
      <w:pPr>
        <w:suppressAutoHyphens w:val="0"/>
        <w:spacing w:before="0" w:after="0"/>
        <w:ind w:left="4820"/>
        <w:rPr>
          <w:b/>
          <w:color w:val="auto"/>
          <w:kern w:val="0"/>
          <w:szCs w:val="24"/>
          <w:lang w:eastAsia="en-US" w:bidi="ar-SA"/>
        </w:rPr>
      </w:pPr>
      <w:r w:rsidRPr="00732332">
        <w:rPr>
          <w:b/>
          <w:color w:val="auto"/>
          <w:kern w:val="0"/>
          <w:szCs w:val="24"/>
          <w:lang w:eastAsia="en-US" w:bidi="ar-SA"/>
        </w:rPr>
        <w:t>COMUNE DI NOVI LIGURE</w:t>
      </w:r>
    </w:p>
    <w:p w14:paraId="03CDDEF0" w14:textId="77777777" w:rsidR="00732332" w:rsidRPr="00732332" w:rsidRDefault="00732332" w:rsidP="00732332">
      <w:pPr>
        <w:suppressAutoHyphens w:val="0"/>
        <w:spacing w:before="0" w:after="0"/>
        <w:ind w:left="4820"/>
        <w:rPr>
          <w:b/>
          <w:color w:val="auto"/>
          <w:kern w:val="0"/>
          <w:szCs w:val="24"/>
          <w:lang w:eastAsia="en-US" w:bidi="ar-SA"/>
        </w:rPr>
      </w:pPr>
      <w:r w:rsidRPr="00732332">
        <w:rPr>
          <w:b/>
          <w:color w:val="auto"/>
          <w:kern w:val="0"/>
          <w:szCs w:val="24"/>
          <w:lang w:eastAsia="en-US" w:bidi="ar-SA"/>
        </w:rPr>
        <w:t>SETTORE V° - Ufficio Affari Sociali</w:t>
      </w:r>
    </w:p>
    <w:p w14:paraId="0BEE5876" w14:textId="77777777" w:rsidR="00732332" w:rsidRPr="00732332" w:rsidRDefault="00732332" w:rsidP="00732332">
      <w:pPr>
        <w:suppressAutoHyphens w:val="0"/>
        <w:spacing w:before="0" w:after="0"/>
        <w:ind w:left="4820"/>
        <w:rPr>
          <w:color w:val="auto"/>
          <w:kern w:val="0"/>
          <w:szCs w:val="24"/>
          <w:lang w:eastAsia="en-US" w:bidi="ar-SA"/>
        </w:rPr>
      </w:pPr>
      <w:r w:rsidRPr="00732332">
        <w:rPr>
          <w:color w:val="auto"/>
          <w:kern w:val="0"/>
          <w:szCs w:val="24"/>
          <w:lang w:eastAsia="en-US" w:bidi="ar-SA"/>
        </w:rPr>
        <w:t>Via Giacometti n. 22</w:t>
      </w:r>
    </w:p>
    <w:p w14:paraId="51C44DFB" w14:textId="77777777" w:rsidR="00732332" w:rsidRPr="00732332" w:rsidRDefault="00732332" w:rsidP="00732332">
      <w:pPr>
        <w:suppressAutoHyphens w:val="0"/>
        <w:spacing w:before="0" w:after="0"/>
        <w:ind w:left="4820"/>
        <w:rPr>
          <w:color w:val="auto"/>
          <w:kern w:val="0"/>
          <w:szCs w:val="24"/>
          <w:lang w:eastAsia="en-US" w:bidi="ar-SA"/>
        </w:rPr>
      </w:pPr>
      <w:r w:rsidRPr="00732332">
        <w:rPr>
          <w:color w:val="auto"/>
          <w:kern w:val="0"/>
          <w:szCs w:val="24"/>
          <w:lang w:eastAsia="en-US" w:bidi="ar-SA"/>
        </w:rPr>
        <w:t>15067 Novi Ligure (AL)</w:t>
      </w:r>
    </w:p>
    <w:p w14:paraId="5E287789" w14:textId="77777777" w:rsidR="00C970AA" w:rsidRDefault="00C970AA">
      <w:pPr>
        <w:pStyle w:val="Annexetitre"/>
        <w:spacing w:before="0" w:after="0"/>
        <w:jc w:val="both"/>
        <w:rPr>
          <w:caps/>
          <w:sz w:val="16"/>
          <w:szCs w:val="16"/>
          <w:u w:val="none"/>
        </w:rPr>
      </w:pPr>
    </w:p>
    <w:p w14:paraId="517E9D82" w14:textId="77777777" w:rsidR="00C970AA" w:rsidRDefault="00C970AA">
      <w:pPr>
        <w:pStyle w:val="Annexetitre"/>
        <w:spacing w:before="0" w:after="0"/>
        <w:jc w:val="both"/>
        <w:rPr>
          <w:caps/>
          <w:sz w:val="16"/>
          <w:szCs w:val="16"/>
          <w:u w:val="none"/>
        </w:rPr>
      </w:pPr>
    </w:p>
    <w:p w14:paraId="016D5CCC" w14:textId="3C770343" w:rsidR="00A23B3E" w:rsidRPr="00457615" w:rsidRDefault="00A23B3E" w:rsidP="00A30CBB">
      <w:pPr>
        <w:pStyle w:val="Annexetitre"/>
        <w:spacing w:before="0" w:after="0"/>
        <w:rPr>
          <w:sz w:val="20"/>
          <w:szCs w:val="20"/>
        </w:rPr>
      </w:pPr>
      <w:r w:rsidRPr="00457615">
        <w:rPr>
          <w:caps/>
          <w:sz w:val="20"/>
          <w:szCs w:val="20"/>
          <w:u w:val="none"/>
        </w:rPr>
        <w:t>Modello di formulario per</w:t>
      </w:r>
      <w:r w:rsidR="00AC2F42">
        <w:rPr>
          <w:caps/>
          <w:sz w:val="20"/>
          <w:szCs w:val="20"/>
          <w:u w:val="none"/>
        </w:rPr>
        <w:t xml:space="preserve"> </w:t>
      </w:r>
      <w:r w:rsidRPr="00457615">
        <w:rPr>
          <w:caps/>
          <w:sz w:val="20"/>
          <w:szCs w:val="20"/>
          <w:u w:val="none"/>
        </w:rPr>
        <w:t>il documento di gara unico europeo (DGUE)</w:t>
      </w:r>
    </w:p>
    <w:p w14:paraId="5B8DA60B" w14:textId="77777777" w:rsidR="00A23B3E" w:rsidRPr="00457615" w:rsidRDefault="00A23B3E" w:rsidP="00FB3543">
      <w:pPr>
        <w:spacing w:before="0" w:after="0"/>
        <w:rPr>
          <w:sz w:val="20"/>
          <w:szCs w:val="20"/>
        </w:rPr>
      </w:pPr>
    </w:p>
    <w:p w14:paraId="6427ED14" w14:textId="77777777" w:rsidR="00A23B3E" w:rsidRPr="00457615" w:rsidRDefault="00A23B3E">
      <w:pPr>
        <w:pStyle w:val="ChapterTitle"/>
        <w:spacing w:before="0" w:after="0"/>
        <w:jc w:val="both"/>
        <w:rPr>
          <w:sz w:val="20"/>
          <w:szCs w:val="20"/>
        </w:rPr>
      </w:pPr>
      <w:r w:rsidRPr="00457615">
        <w:rPr>
          <w:sz w:val="20"/>
          <w:szCs w:val="20"/>
        </w:rPr>
        <w:t>Parte I: Informazioni sulla procedura di appalto e sull'amministrazione aggiudicatrice o ente aggiudicatore</w:t>
      </w:r>
    </w:p>
    <w:p w14:paraId="6ABF11F2" w14:textId="77777777" w:rsidR="00A23B3E" w:rsidRPr="00457615" w:rsidRDefault="00A23B3E">
      <w:pPr>
        <w:spacing w:before="0" w:after="0"/>
        <w:rPr>
          <w:sz w:val="20"/>
          <w:szCs w:val="20"/>
        </w:rPr>
      </w:pPr>
    </w:p>
    <w:p w14:paraId="3F207084" w14:textId="004626A4" w:rsidR="00A23B3E" w:rsidRPr="009810E3" w:rsidRDefault="00C266E7" w:rsidP="00C970AA">
      <w:pPr>
        <w:pBdr>
          <w:top w:val="single" w:sz="4" w:space="0" w:color="00000A"/>
          <w:left w:val="single" w:sz="4" w:space="4" w:color="00000A"/>
          <w:bottom w:val="single" w:sz="4" w:space="1" w:color="00000A"/>
          <w:right w:val="single" w:sz="4" w:space="4" w:color="00000A"/>
        </w:pBdr>
        <w:shd w:val="clear" w:color="auto" w:fill="BFBFBF"/>
        <w:jc w:val="both"/>
        <w:rPr>
          <w:rFonts w:ascii="Arial" w:hAnsi="Arial" w:cs="Arial"/>
          <w:caps/>
          <w:sz w:val="22"/>
        </w:rPr>
      </w:pPr>
      <w:bookmarkStart w:id="0" w:name="_Hlk117584264"/>
      <w:bookmarkStart w:id="1" w:name="_Hlk117583410"/>
      <w:r w:rsidRPr="00C266E7">
        <w:rPr>
          <w:rFonts w:ascii="Arial" w:hAnsi="Arial" w:cs="Arial"/>
          <w:b/>
          <w:bCs/>
          <w:iCs/>
          <w:w w:val="0"/>
          <w:sz w:val="22"/>
        </w:rPr>
        <w:t xml:space="preserve">Procedura telematica aperta </w:t>
      </w:r>
      <w:bookmarkStart w:id="2" w:name="_Hlk117760054"/>
      <w:r w:rsidRPr="00C266E7">
        <w:rPr>
          <w:rFonts w:ascii="Arial" w:hAnsi="Arial" w:cs="Arial"/>
          <w:b/>
          <w:bCs/>
          <w:iCs/>
          <w:w w:val="0"/>
          <w:sz w:val="22"/>
        </w:rPr>
        <w:t xml:space="preserve">per </w:t>
      </w:r>
      <w:bookmarkStart w:id="3" w:name="_Hlk117059952"/>
      <w:r w:rsidRPr="00C266E7">
        <w:rPr>
          <w:rFonts w:ascii="Arial" w:hAnsi="Arial" w:cs="Arial"/>
          <w:b/>
          <w:bCs/>
          <w:iCs/>
          <w:w w:val="0"/>
          <w:sz w:val="22"/>
        </w:rPr>
        <w:t xml:space="preserve">l’affidamento del </w:t>
      </w:r>
      <w:bookmarkStart w:id="4" w:name="_Hlk117582724"/>
      <w:r w:rsidRPr="00C266E7">
        <w:rPr>
          <w:rFonts w:ascii="Arial" w:hAnsi="Arial" w:cs="Arial"/>
          <w:b/>
          <w:bCs/>
          <w:iCs/>
          <w:w w:val="0"/>
          <w:sz w:val="22"/>
        </w:rPr>
        <w:t>servizio immigrati a favore di cittadini stranieri residenti sul territorio del Comune di Novi Ligure per il periodo compreso fra il 1° gennaio ed il 31 dicembre 2023 (CIG: 9465868961 – N° Gara 8776048)</w:t>
      </w:r>
      <w:bookmarkEnd w:id="1"/>
      <w:bookmarkEnd w:id="2"/>
      <w:bookmarkEnd w:id="3"/>
      <w:bookmarkEnd w:id="4"/>
    </w:p>
    <w:bookmarkEnd w:id="0"/>
    <w:p w14:paraId="5A895E9B" w14:textId="77777777" w:rsidR="00EE6EE6" w:rsidRDefault="00EE6EE6" w:rsidP="00EE6EE6">
      <w:pPr>
        <w:pStyle w:val="SectionTitle"/>
        <w:spacing w:after="120"/>
        <w:rPr>
          <w:rFonts w:ascii="Arial" w:hAnsi="Arial" w:cs="Arial"/>
          <w:b w:val="0"/>
          <w:caps/>
          <w:sz w:val="16"/>
          <w:szCs w:val="16"/>
        </w:rPr>
      </w:pPr>
    </w:p>
    <w:p w14:paraId="62FF344D"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tbl>
      <w:tblPr>
        <w:tblW w:w="9288" w:type="dxa"/>
        <w:jc w:val="center"/>
        <w:tblLayout w:type="fixed"/>
        <w:tblCellMar>
          <w:left w:w="93" w:type="dxa"/>
        </w:tblCellMar>
        <w:tblLook w:val="0000" w:firstRow="0" w:lastRow="0" w:firstColumn="0" w:lastColumn="0" w:noHBand="0" w:noVBand="0"/>
      </w:tblPr>
      <w:tblGrid>
        <w:gridCol w:w="4644"/>
        <w:gridCol w:w="4644"/>
      </w:tblGrid>
      <w:tr w:rsidR="00A23B3E" w14:paraId="5EA89E9A" w14:textId="77777777" w:rsidTr="002D14CC">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3865F90"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50CFF3E" w14:textId="77777777" w:rsidR="00A23B3E" w:rsidRDefault="00A23B3E">
            <w:r>
              <w:rPr>
                <w:rFonts w:ascii="Arial" w:hAnsi="Arial" w:cs="Arial"/>
                <w:b/>
                <w:sz w:val="14"/>
                <w:szCs w:val="14"/>
              </w:rPr>
              <w:t>Risposta:</w:t>
            </w:r>
          </w:p>
        </w:tc>
      </w:tr>
      <w:tr w:rsidR="00A23B3E" w14:paraId="36ECA500" w14:textId="77777777" w:rsidTr="002D14CC">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952D0" w14:textId="77777777" w:rsidR="00A23B3E" w:rsidRDefault="00A23B3E" w:rsidP="00EE6EE6">
            <w:pPr>
              <w:spacing w:after="240"/>
              <w:rPr>
                <w:rFonts w:ascii="Arial" w:hAnsi="Arial" w:cs="Arial"/>
                <w:color w:val="000000"/>
                <w:sz w:val="14"/>
                <w:szCs w:val="14"/>
              </w:rPr>
            </w:pPr>
            <w:r w:rsidRPr="003A443E">
              <w:rPr>
                <w:rFonts w:ascii="Arial" w:hAnsi="Arial" w:cs="Arial"/>
                <w:color w:val="000000"/>
                <w:sz w:val="14"/>
                <w:szCs w:val="14"/>
              </w:rPr>
              <w:t xml:space="preserve">Nome: </w:t>
            </w:r>
          </w:p>
          <w:p w14:paraId="7D4AB95F"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65A1D" w14:textId="35100068" w:rsidR="00A23B3E" w:rsidRPr="003A443E" w:rsidRDefault="00A23B3E" w:rsidP="00A97E70">
            <w:pPr>
              <w:jc w:val="both"/>
              <w:rPr>
                <w:rFonts w:ascii="Arial" w:hAnsi="Arial" w:cs="Arial"/>
                <w:color w:val="000000"/>
                <w:sz w:val="14"/>
                <w:szCs w:val="14"/>
              </w:rPr>
            </w:pPr>
            <w:r w:rsidRPr="003A443E">
              <w:rPr>
                <w:rFonts w:ascii="Arial" w:hAnsi="Arial" w:cs="Arial"/>
                <w:color w:val="000000"/>
                <w:sz w:val="14"/>
                <w:szCs w:val="14"/>
              </w:rPr>
              <w:t>[</w:t>
            </w:r>
            <w:r w:rsidR="00732332">
              <w:rPr>
                <w:rFonts w:ascii="Arial" w:hAnsi="Arial" w:cs="Arial"/>
                <w:color w:val="000000"/>
                <w:sz w:val="14"/>
                <w:szCs w:val="14"/>
              </w:rPr>
              <w:t>COMUNE DI NOVI LIGURE – SETTORE V – UFFICIO AFFARI SOCIALI – VIA GIACOMETTI N. 22 – 15067 NOVI LIGURE (AL)</w:t>
            </w:r>
            <w:r w:rsidRPr="003A443E">
              <w:rPr>
                <w:rFonts w:ascii="Arial" w:hAnsi="Arial" w:cs="Arial"/>
                <w:color w:val="000000"/>
                <w:sz w:val="14"/>
                <w:szCs w:val="14"/>
              </w:rPr>
              <w:t xml:space="preserve">] </w:t>
            </w:r>
          </w:p>
          <w:p w14:paraId="0CABD3E5" w14:textId="3A4C9299" w:rsidR="00A23B3E" w:rsidRPr="003A443E" w:rsidRDefault="00A23B3E" w:rsidP="00EE6EE6">
            <w:pPr>
              <w:jc w:val="both"/>
              <w:rPr>
                <w:color w:val="000000"/>
              </w:rPr>
            </w:pPr>
            <w:r w:rsidRPr="003A443E">
              <w:rPr>
                <w:rFonts w:ascii="Arial" w:hAnsi="Arial" w:cs="Arial"/>
                <w:color w:val="000000"/>
                <w:sz w:val="14"/>
                <w:szCs w:val="14"/>
              </w:rPr>
              <w:t>[</w:t>
            </w:r>
            <w:r w:rsidR="00732332" w:rsidRPr="00732332">
              <w:rPr>
                <w:rFonts w:ascii="Arial" w:hAnsi="Arial" w:cs="Arial"/>
                <w:color w:val="000000"/>
                <w:sz w:val="14"/>
                <w:szCs w:val="14"/>
              </w:rPr>
              <w:t>00160310066</w:t>
            </w:r>
            <w:r w:rsidRPr="003A443E">
              <w:rPr>
                <w:rFonts w:ascii="Arial" w:hAnsi="Arial" w:cs="Arial"/>
                <w:color w:val="000000"/>
                <w:sz w:val="14"/>
                <w:szCs w:val="14"/>
              </w:rPr>
              <w:t>]</w:t>
            </w:r>
          </w:p>
        </w:tc>
      </w:tr>
      <w:tr w:rsidR="00A23B3E" w14:paraId="2B534BE5" w14:textId="77777777" w:rsidTr="002D14CC">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82BC4E"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7EC4DE" w14:textId="77777777" w:rsidR="00A23B3E" w:rsidRDefault="00A23B3E">
            <w:r>
              <w:rPr>
                <w:rFonts w:ascii="Arial" w:hAnsi="Arial" w:cs="Arial"/>
                <w:b/>
                <w:sz w:val="14"/>
                <w:szCs w:val="14"/>
              </w:rPr>
              <w:t>Risposta:</w:t>
            </w:r>
          </w:p>
        </w:tc>
      </w:tr>
      <w:tr w:rsidR="00A23B3E" w14:paraId="7E0AEE32" w14:textId="77777777" w:rsidTr="002D14CC">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36277"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3533A3" w14:textId="1B27CEA6" w:rsidR="00A23B3E" w:rsidRPr="009810E3" w:rsidRDefault="00A23B3E" w:rsidP="00C970AA">
            <w:pPr>
              <w:jc w:val="both"/>
              <w:rPr>
                <w:sz w:val="16"/>
                <w:szCs w:val="16"/>
              </w:rPr>
            </w:pPr>
            <w:r w:rsidRPr="009810E3">
              <w:rPr>
                <w:rFonts w:ascii="Arial" w:hAnsi="Arial" w:cs="Arial"/>
                <w:sz w:val="16"/>
                <w:szCs w:val="16"/>
              </w:rPr>
              <w:t>[</w:t>
            </w:r>
            <w:bookmarkStart w:id="5" w:name="_Hlk117760432"/>
            <w:r w:rsidR="00C266E7" w:rsidRPr="00C266E7">
              <w:rPr>
                <w:rFonts w:ascii="Arial" w:hAnsi="Arial" w:cs="Arial"/>
                <w:smallCaps/>
                <w:kern w:val="14"/>
                <w:sz w:val="16"/>
                <w:szCs w:val="16"/>
              </w:rPr>
              <w:t>Procedura telematica aperta per l’affidamento del servizio immigrati a favore di cittadini stranieri residenti sul territorio del Comune di Novi Ligure per il periodo compreso fra il 1° gennaio ed il 31 dicembre 2023 (CIG: 9465868961 – N° Gara 8776048</w:t>
            </w:r>
            <w:bookmarkEnd w:id="5"/>
            <w:r w:rsidR="00C266E7" w:rsidRPr="00C266E7">
              <w:rPr>
                <w:rFonts w:ascii="Arial" w:hAnsi="Arial" w:cs="Arial"/>
                <w:smallCaps/>
                <w:kern w:val="14"/>
                <w:sz w:val="16"/>
                <w:szCs w:val="16"/>
              </w:rPr>
              <w:t>)</w:t>
            </w:r>
            <w:r w:rsidR="00C970AA" w:rsidRPr="009810E3">
              <w:rPr>
                <w:rFonts w:ascii="Arial" w:hAnsi="Arial" w:cs="Arial"/>
                <w:sz w:val="16"/>
                <w:szCs w:val="16"/>
              </w:rPr>
              <w:t>]</w:t>
            </w:r>
          </w:p>
        </w:tc>
      </w:tr>
      <w:tr w:rsidR="00A23B3E" w14:paraId="41CD78BB" w14:textId="77777777" w:rsidTr="002D14CC">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60E948"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21F0A" w14:textId="12D760E1" w:rsidR="00A23B3E" w:rsidRPr="00457615" w:rsidRDefault="00A23B3E">
            <w:r w:rsidRPr="00457615">
              <w:rPr>
                <w:rFonts w:ascii="Arial" w:hAnsi="Arial" w:cs="Arial"/>
                <w:sz w:val="14"/>
                <w:szCs w:val="14"/>
              </w:rPr>
              <w:t>[</w:t>
            </w:r>
            <w:r w:rsidR="00457615" w:rsidRPr="00457615">
              <w:rPr>
                <w:rFonts w:ascii="Arial" w:hAnsi="Arial" w:cs="Arial"/>
                <w:sz w:val="14"/>
                <w:szCs w:val="14"/>
              </w:rPr>
              <w:t xml:space="preserve">N° gara </w:t>
            </w:r>
            <w:proofErr w:type="spellStart"/>
            <w:r w:rsidR="00457615" w:rsidRPr="00457615">
              <w:rPr>
                <w:rFonts w:ascii="Arial" w:hAnsi="Arial" w:cs="Arial"/>
                <w:sz w:val="14"/>
                <w:szCs w:val="14"/>
              </w:rPr>
              <w:t>AVCPass</w:t>
            </w:r>
            <w:proofErr w:type="spellEnd"/>
            <w:r w:rsidR="00457615" w:rsidRPr="00457615">
              <w:rPr>
                <w:rFonts w:ascii="Arial" w:hAnsi="Arial" w:cs="Arial"/>
                <w:sz w:val="14"/>
                <w:szCs w:val="14"/>
              </w:rPr>
              <w:t xml:space="preserve"> </w:t>
            </w:r>
            <w:r w:rsidR="00C266E7" w:rsidRPr="00C266E7">
              <w:rPr>
                <w:rFonts w:ascii="Arial" w:hAnsi="Arial" w:cs="Arial"/>
                <w:smallCaps/>
                <w:kern w:val="14"/>
                <w:sz w:val="16"/>
                <w:szCs w:val="16"/>
              </w:rPr>
              <w:t>8776048</w:t>
            </w:r>
            <w:r w:rsidRPr="009810E3">
              <w:rPr>
                <w:rFonts w:ascii="Arial" w:hAnsi="Arial" w:cs="Arial"/>
                <w:sz w:val="14"/>
                <w:szCs w:val="14"/>
              </w:rPr>
              <w:t>]</w:t>
            </w:r>
          </w:p>
        </w:tc>
      </w:tr>
      <w:tr w:rsidR="00A23B3E" w14:paraId="68E65455" w14:textId="77777777" w:rsidTr="002D14CC">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9D7D5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6EDD6F0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3FF9613F"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48879" w14:textId="2931BC2D" w:rsidR="00A23B3E" w:rsidRPr="003A443E" w:rsidRDefault="00A23B3E">
            <w:pPr>
              <w:rPr>
                <w:rFonts w:ascii="Arial" w:hAnsi="Arial" w:cs="Arial"/>
                <w:color w:val="000000"/>
                <w:sz w:val="14"/>
                <w:szCs w:val="14"/>
              </w:rPr>
            </w:pPr>
            <w:r w:rsidRPr="00457615">
              <w:rPr>
                <w:rFonts w:ascii="Arial" w:hAnsi="Arial" w:cs="Arial"/>
                <w:color w:val="000000"/>
                <w:sz w:val="14"/>
                <w:szCs w:val="14"/>
              </w:rPr>
              <w:t>[</w:t>
            </w:r>
            <w:r w:rsidR="00ED2DD0" w:rsidRPr="00732332">
              <w:rPr>
                <w:rFonts w:ascii="Arial" w:hAnsi="Arial" w:cs="Arial"/>
                <w:sz w:val="14"/>
                <w:szCs w:val="14"/>
              </w:rPr>
              <w:t xml:space="preserve">CIG: </w:t>
            </w:r>
            <w:r w:rsidR="00C266E7" w:rsidRPr="00C266E7">
              <w:rPr>
                <w:rFonts w:ascii="Arial" w:hAnsi="Arial" w:cs="Arial"/>
                <w:smallCaps/>
                <w:kern w:val="14"/>
                <w:sz w:val="16"/>
                <w:szCs w:val="16"/>
              </w:rPr>
              <w:t>9465868961</w:t>
            </w:r>
            <w:r w:rsidRPr="00457615">
              <w:rPr>
                <w:rFonts w:ascii="Arial" w:hAnsi="Arial" w:cs="Arial"/>
                <w:color w:val="000000"/>
                <w:sz w:val="14"/>
                <w:szCs w:val="14"/>
              </w:rPr>
              <w:t>]</w:t>
            </w:r>
          </w:p>
          <w:p w14:paraId="77C47AF2" w14:textId="5775B664" w:rsidR="00A23B3E" w:rsidRPr="003A443E" w:rsidRDefault="0049748B" w:rsidP="00DA5367">
            <w:pPr>
              <w:jc w:val="both"/>
              <w:rPr>
                <w:rFonts w:ascii="Arial" w:hAnsi="Arial" w:cs="Arial"/>
                <w:color w:val="000000"/>
                <w:sz w:val="14"/>
                <w:szCs w:val="14"/>
              </w:rPr>
            </w:pPr>
            <w:r w:rsidRPr="00457615">
              <w:rPr>
                <w:rFonts w:ascii="Arial" w:hAnsi="Arial" w:cs="Arial"/>
                <w:color w:val="000000"/>
                <w:sz w:val="14"/>
                <w:szCs w:val="14"/>
              </w:rPr>
              <w:t>[</w:t>
            </w:r>
            <w:r w:rsidR="009810E3">
              <w:rPr>
                <w:rFonts w:ascii="Arial" w:hAnsi="Arial" w:cs="Arial"/>
                <w:b/>
                <w:bCs/>
                <w:iCs/>
                <w:color w:val="000000"/>
                <w:sz w:val="14"/>
                <w:szCs w:val="14"/>
              </w:rPr>
              <w:t>----</w:t>
            </w:r>
            <w:r w:rsidRPr="00457615">
              <w:rPr>
                <w:rFonts w:ascii="Arial" w:hAnsi="Arial" w:cs="Arial"/>
                <w:color w:val="000000"/>
                <w:sz w:val="14"/>
                <w:szCs w:val="14"/>
              </w:rPr>
              <w:t>]</w:t>
            </w:r>
          </w:p>
          <w:p w14:paraId="47AD92D2" w14:textId="536B30B8" w:rsidR="00A23B3E" w:rsidRPr="003A443E" w:rsidRDefault="009810E3" w:rsidP="0049748B">
            <w:pPr>
              <w:jc w:val="both"/>
              <w:rPr>
                <w:color w:val="000000"/>
              </w:rPr>
            </w:pPr>
            <w:r>
              <w:rPr>
                <w:color w:val="000000"/>
              </w:rPr>
              <w:t>----</w:t>
            </w:r>
          </w:p>
        </w:tc>
      </w:tr>
    </w:tbl>
    <w:p w14:paraId="673E3D1C" w14:textId="77777777" w:rsidR="00A23B3E" w:rsidRPr="0073233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18"/>
          <w:szCs w:val="18"/>
        </w:rPr>
      </w:pPr>
      <w:r w:rsidRPr="00732332">
        <w:rPr>
          <w:rFonts w:ascii="Arial" w:hAnsi="Arial" w:cs="Arial"/>
          <w:b/>
          <w:sz w:val="18"/>
          <w:szCs w:val="18"/>
        </w:rPr>
        <w:t>Tutte le altre informazioni in tutte le sezioni del DGUE devono essere inserite dall'operatore economico</w:t>
      </w:r>
    </w:p>
    <w:p w14:paraId="59BB3B27" w14:textId="77777777" w:rsidR="00A23B3E" w:rsidRPr="00B76A50" w:rsidRDefault="00A23B3E" w:rsidP="00B76A50">
      <w:pPr>
        <w:pStyle w:val="ChapterTitle"/>
        <w:pageBreakBefore/>
        <w:spacing w:after="240"/>
        <w:rPr>
          <w:rFonts w:ascii="Arial" w:hAnsi="Arial" w:cs="Arial"/>
          <w:b w:val="0"/>
          <w:caps/>
          <w:sz w:val="24"/>
          <w:szCs w:val="24"/>
        </w:rPr>
      </w:pPr>
      <w:r w:rsidRPr="00B76A50">
        <w:rPr>
          <w:sz w:val="24"/>
          <w:szCs w:val="24"/>
        </w:rPr>
        <w:lastRenderedPageBreak/>
        <w:t>Parte II: Informazioni sull'operatore economico</w:t>
      </w:r>
    </w:p>
    <w:p w14:paraId="7ED93B27"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jc w:val="center"/>
        <w:tblCellMar>
          <w:left w:w="93" w:type="dxa"/>
        </w:tblCellMar>
        <w:tblLook w:val="0000" w:firstRow="0" w:lastRow="0" w:firstColumn="0" w:lastColumn="0" w:noHBand="0" w:noVBand="0"/>
      </w:tblPr>
      <w:tblGrid>
        <w:gridCol w:w="4979"/>
        <w:gridCol w:w="4126"/>
      </w:tblGrid>
      <w:tr w:rsidR="001C6684" w14:paraId="3DE6A75A"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BF4E43"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2A4D5C" w14:textId="77777777" w:rsidR="00A23B3E" w:rsidRDefault="00A23B3E">
            <w:pPr>
              <w:pStyle w:val="Text1"/>
              <w:ind w:left="0"/>
            </w:pPr>
            <w:r>
              <w:rPr>
                <w:rFonts w:ascii="Arial" w:hAnsi="Arial" w:cs="Arial"/>
                <w:b/>
                <w:sz w:val="14"/>
                <w:szCs w:val="14"/>
              </w:rPr>
              <w:t>Risposta:</w:t>
            </w:r>
          </w:p>
        </w:tc>
      </w:tr>
      <w:tr w:rsidR="001C6684" w14:paraId="0D19FEEC"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AEF4DF"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F4EC4C" w14:textId="77777777" w:rsidR="00A23B3E" w:rsidRDefault="00A23B3E">
            <w:pPr>
              <w:pStyle w:val="Text1"/>
              <w:ind w:left="0"/>
            </w:pPr>
            <w:r>
              <w:rPr>
                <w:rFonts w:ascii="Arial" w:hAnsi="Arial" w:cs="Arial"/>
                <w:sz w:val="14"/>
                <w:szCs w:val="14"/>
              </w:rPr>
              <w:t>[   ]</w:t>
            </w:r>
          </w:p>
        </w:tc>
      </w:tr>
      <w:tr w:rsidR="001C6684" w14:paraId="75EB6CA3" w14:textId="77777777" w:rsidTr="002D14CC">
        <w:trPr>
          <w:trHeight w:val="82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555902" w14:textId="77777777" w:rsidR="00A23B3E" w:rsidRDefault="00A23B3E" w:rsidP="00FC4083">
            <w:pPr>
              <w:pStyle w:val="Text1"/>
              <w:ind w:left="0"/>
              <w:jc w:val="both"/>
              <w:rPr>
                <w:rFonts w:ascii="Arial" w:hAnsi="Arial" w:cs="Arial"/>
                <w:sz w:val="14"/>
                <w:szCs w:val="14"/>
              </w:rPr>
            </w:pPr>
            <w:r>
              <w:rPr>
                <w:rFonts w:ascii="Arial" w:hAnsi="Arial" w:cs="Arial"/>
                <w:sz w:val="14"/>
                <w:szCs w:val="14"/>
              </w:rPr>
              <w:t>Partita IVA, se applicabile:</w:t>
            </w:r>
          </w:p>
          <w:p w14:paraId="1A448130" w14:textId="77777777" w:rsidR="00A23B3E" w:rsidRDefault="00A23B3E" w:rsidP="00FC4083">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1CD1A6" w14:textId="77777777" w:rsidR="00A23B3E" w:rsidRDefault="00A23B3E">
            <w:pPr>
              <w:pStyle w:val="Text1"/>
              <w:ind w:left="0"/>
              <w:rPr>
                <w:rFonts w:ascii="Arial" w:hAnsi="Arial" w:cs="Arial"/>
                <w:sz w:val="14"/>
                <w:szCs w:val="14"/>
              </w:rPr>
            </w:pPr>
            <w:r>
              <w:rPr>
                <w:rFonts w:ascii="Arial" w:hAnsi="Arial" w:cs="Arial"/>
                <w:sz w:val="14"/>
                <w:szCs w:val="14"/>
              </w:rPr>
              <w:t>[   ]</w:t>
            </w:r>
          </w:p>
          <w:p w14:paraId="59A3A485" w14:textId="77777777" w:rsidR="00A23B3E" w:rsidRDefault="00A23B3E">
            <w:pPr>
              <w:pStyle w:val="Text1"/>
              <w:ind w:left="0"/>
            </w:pPr>
            <w:r>
              <w:rPr>
                <w:rFonts w:ascii="Arial" w:hAnsi="Arial" w:cs="Arial"/>
                <w:sz w:val="14"/>
                <w:szCs w:val="14"/>
              </w:rPr>
              <w:t>[   ]</w:t>
            </w:r>
          </w:p>
        </w:tc>
      </w:tr>
      <w:tr w:rsidR="001C6684" w14:paraId="2E57F4BC"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9FC0"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04705F" w14:textId="77777777" w:rsidR="00A23B3E" w:rsidRDefault="00A23B3E">
            <w:pPr>
              <w:pStyle w:val="Text1"/>
              <w:ind w:left="0"/>
            </w:pPr>
            <w:r>
              <w:rPr>
                <w:rFonts w:ascii="Arial" w:hAnsi="Arial" w:cs="Arial"/>
                <w:sz w:val="14"/>
                <w:szCs w:val="14"/>
              </w:rPr>
              <w:t>[……………]</w:t>
            </w:r>
          </w:p>
        </w:tc>
      </w:tr>
      <w:tr w:rsidR="001C6684" w14:paraId="1B7B34AE" w14:textId="77777777" w:rsidTr="002D14CC">
        <w:trPr>
          <w:trHeight w:val="1184"/>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48C76"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699D8599"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5B1B2CC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xml:space="preserve">PEC o </w:t>
            </w:r>
            <w:r w:rsidR="00FC4083">
              <w:rPr>
                <w:rFonts w:ascii="Arial" w:hAnsi="Arial" w:cs="Arial"/>
                <w:color w:val="000000"/>
                <w:sz w:val="14"/>
                <w:szCs w:val="14"/>
              </w:rPr>
              <w:t>E</w:t>
            </w:r>
            <w:r w:rsidRPr="003A443E">
              <w:rPr>
                <w:rFonts w:ascii="Arial" w:hAnsi="Arial" w:cs="Arial"/>
                <w:color w:val="000000"/>
                <w:sz w:val="14"/>
                <w:szCs w:val="14"/>
              </w:rPr>
              <w:t>-mail:</w:t>
            </w:r>
          </w:p>
          <w:p w14:paraId="3C9295BB"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6F7EE" w14:textId="77777777" w:rsidR="00A23B3E" w:rsidRDefault="00A23B3E">
            <w:pPr>
              <w:pStyle w:val="Text1"/>
              <w:ind w:left="0"/>
              <w:rPr>
                <w:rFonts w:ascii="Arial" w:hAnsi="Arial" w:cs="Arial"/>
                <w:sz w:val="14"/>
                <w:szCs w:val="14"/>
              </w:rPr>
            </w:pPr>
            <w:r>
              <w:rPr>
                <w:rFonts w:ascii="Arial" w:hAnsi="Arial" w:cs="Arial"/>
                <w:sz w:val="14"/>
                <w:szCs w:val="14"/>
              </w:rPr>
              <w:t>[……………]</w:t>
            </w:r>
          </w:p>
          <w:p w14:paraId="7AE24CDC" w14:textId="77777777" w:rsidR="00A23B3E" w:rsidRDefault="00A23B3E">
            <w:pPr>
              <w:pStyle w:val="Text1"/>
              <w:ind w:left="0"/>
              <w:rPr>
                <w:rFonts w:ascii="Arial" w:hAnsi="Arial" w:cs="Arial"/>
                <w:sz w:val="14"/>
                <w:szCs w:val="14"/>
              </w:rPr>
            </w:pPr>
            <w:r>
              <w:rPr>
                <w:rFonts w:ascii="Arial" w:hAnsi="Arial" w:cs="Arial"/>
                <w:sz w:val="14"/>
                <w:szCs w:val="14"/>
              </w:rPr>
              <w:t>[……………]</w:t>
            </w:r>
          </w:p>
          <w:p w14:paraId="56AB873C" w14:textId="77777777" w:rsidR="00A23B3E" w:rsidRDefault="00A23B3E">
            <w:pPr>
              <w:pStyle w:val="Text1"/>
              <w:ind w:left="0"/>
              <w:rPr>
                <w:rFonts w:ascii="Arial" w:hAnsi="Arial" w:cs="Arial"/>
                <w:sz w:val="14"/>
                <w:szCs w:val="14"/>
              </w:rPr>
            </w:pPr>
            <w:r>
              <w:rPr>
                <w:rFonts w:ascii="Arial" w:hAnsi="Arial" w:cs="Arial"/>
                <w:sz w:val="14"/>
                <w:szCs w:val="14"/>
              </w:rPr>
              <w:t>[……………]</w:t>
            </w:r>
          </w:p>
          <w:p w14:paraId="0D6FF79F" w14:textId="77777777" w:rsidR="00A23B3E" w:rsidRDefault="00A23B3E">
            <w:pPr>
              <w:pStyle w:val="Text1"/>
              <w:ind w:left="0"/>
            </w:pPr>
            <w:r>
              <w:rPr>
                <w:rFonts w:ascii="Arial" w:hAnsi="Arial" w:cs="Arial"/>
                <w:sz w:val="14"/>
                <w:szCs w:val="14"/>
              </w:rPr>
              <w:t>[……………]</w:t>
            </w:r>
          </w:p>
        </w:tc>
      </w:tr>
      <w:tr w:rsidR="001C6684" w14:paraId="4AA77A17"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A0A73D"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3CB990" w14:textId="77777777" w:rsidR="00A23B3E" w:rsidRDefault="00A23B3E">
            <w:pPr>
              <w:pStyle w:val="Text1"/>
              <w:ind w:left="0"/>
            </w:pPr>
            <w:r>
              <w:rPr>
                <w:rFonts w:ascii="Arial" w:hAnsi="Arial" w:cs="Arial"/>
                <w:b/>
                <w:sz w:val="14"/>
                <w:szCs w:val="14"/>
              </w:rPr>
              <w:t>Risposta:</w:t>
            </w:r>
          </w:p>
        </w:tc>
      </w:tr>
      <w:tr w:rsidR="001C6684" w14:paraId="00B33440" w14:textId="77777777" w:rsidTr="00732332">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03A7B7"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45C56A" w14:textId="77777777"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1C6684" w14:paraId="66BBA3BB" w14:textId="77777777" w:rsidTr="00732332">
        <w:trPr>
          <w:jc w:val="center"/>
        </w:trPr>
        <w:tc>
          <w:tcPr>
            <w:tcW w:w="0" w:type="auto"/>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75E82C53"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66F96B61" w14:textId="77777777" w:rsidR="00A23B3E" w:rsidRPr="003A443E" w:rsidRDefault="00A23B3E">
            <w:pPr>
              <w:pStyle w:val="Text1"/>
              <w:spacing w:before="0" w:after="0"/>
              <w:ind w:left="0"/>
              <w:rPr>
                <w:rFonts w:ascii="Arial" w:hAnsi="Arial" w:cs="Arial"/>
                <w:b/>
                <w:color w:val="000000"/>
                <w:sz w:val="14"/>
                <w:szCs w:val="14"/>
              </w:rPr>
            </w:pPr>
          </w:p>
          <w:p w14:paraId="09995DF4"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5BB61AD4" w14:textId="77777777" w:rsidR="00A23B3E" w:rsidRPr="003A443E" w:rsidRDefault="00A23B3E">
            <w:pPr>
              <w:pStyle w:val="Text1"/>
              <w:spacing w:before="0" w:after="0"/>
              <w:ind w:left="0"/>
              <w:rPr>
                <w:rFonts w:ascii="Arial" w:hAnsi="Arial" w:cs="Arial"/>
                <w:color w:val="000000"/>
                <w:sz w:val="14"/>
                <w:szCs w:val="14"/>
              </w:rPr>
            </w:pPr>
          </w:p>
          <w:p w14:paraId="743011E7" w14:textId="77777777" w:rsidR="00A23B3E" w:rsidRPr="003A443E" w:rsidRDefault="00FC4083" w:rsidP="00A30CBB">
            <w:pPr>
              <w:pStyle w:val="Text1"/>
              <w:spacing w:before="0" w:after="0"/>
              <w:ind w:left="0"/>
              <w:jc w:val="both"/>
              <w:rPr>
                <w:rFonts w:ascii="Arial" w:hAnsi="Arial" w:cs="Arial"/>
                <w:color w:val="000000"/>
                <w:sz w:val="14"/>
                <w:szCs w:val="14"/>
              </w:rPr>
            </w:pPr>
            <w:r>
              <w:rPr>
                <w:rFonts w:ascii="Arial" w:hAnsi="Arial" w:cs="Arial"/>
                <w:color w:val="000000"/>
                <w:sz w:val="14"/>
                <w:szCs w:val="14"/>
              </w:rPr>
              <w:t>Q</w:t>
            </w:r>
            <w:r w:rsidR="00A23B3E" w:rsidRPr="003A443E">
              <w:rPr>
                <w:rFonts w:ascii="Arial" w:hAnsi="Arial" w:cs="Arial"/>
                <w:color w:val="000000"/>
                <w:sz w:val="14"/>
                <w:szCs w:val="14"/>
              </w:rPr>
              <w:t>ual è la percentuale corrispondente di lavoratori con disabilità o svantaggiati?</w:t>
            </w:r>
          </w:p>
          <w:p w14:paraId="732BB16B"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6E42424A" w14:textId="77777777" w:rsidR="001805BF"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7EF60ACA" w14:textId="77777777" w:rsidR="00A23B3E" w:rsidRDefault="00A23B3E">
            <w:pPr>
              <w:pStyle w:val="Text1"/>
              <w:spacing w:before="0" w:after="0"/>
              <w:ind w:left="0"/>
              <w:rPr>
                <w:rFonts w:ascii="Arial" w:hAnsi="Arial" w:cs="Arial"/>
                <w:sz w:val="14"/>
                <w:szCs w:val="14"/>
              </w:rPr>
            </w:pPr>
          </w:p>
          <w:p w14:paraId="4008D59A" w14:textId="77777777" w:rsidR="00A23B3E" w:rsidRDefault="00A23B3E">
            <w:pPr>
              <w:pStyle w:val="Text1"/>
              <w:spacing w:before="0" w:after="0"/>
              <w:ind w:left="0"/>
              <w:rPr>
                <w:rFonts w:ascii="Arial" w:hAnsi="Arial" w:cs="Arial"/>
                <w:sz w:val="14"/>
                <w:szCs w:val="14"/>
              </w:rPr>
            </w:pPr>
          </w:p>
          <w:p w14:paraId="2DF75647" w14:textId="77777777" w:rsidR="00A23B3E" w:rsidRDefault="00A23B3E">
            <w:pPr>
              <w:pStyle w:val="Text1"/>
              <w:spacing w:before="0" w:after="0"/>
              <w:ind w:left="0"/>
              <w:rPr>
                <w:rFonts w:ascii="Arial" w:hAnsi="Arial" w:cs="Arial"/>
                <w:sz w:val="14"/>
                <w:szCs w:val="14"/>
              </w:rPr>
            </w:pPr>
          </w:p>
          <w:p w14:paraId="04B5B9C3" w14:textId="77777777" w:rsidR="00A23B3E" w:rsidRDefault="00A23B3E">
            <w:pPr>
              <w:pStyle w:val="Text1"/>
              <w:spacing w:before="0" w:after="0"/>
              <w:ind w:left="0"/>
              <w:rPr>
                <w:rFonts w:ascii="Arial" w:hAnsi="Arial" w:cs="Arial"/>
                <w:sz w:val="14"/>
                <w:szCs w:val="14"/>
              </w:rPr>
            </w:pPr>
          </w:p>
          <w:p w14:paraId="4AA42AC2" w14:textId="77777777" w:rsidR="00FC4083" w:rsidRDefault="00FC4083">
            <w:pPr>
              <w:pStyle w:val="Text1"/>
              <w:spacing w:before="0" w:after="0"/>
              <w:ind w:left="0"/>
              <w:rPr>
                <w:rFonts w:ascii="Arial" w:hAnsi="Arial" w:cs="Arial"/>
                <w:sz w:val="14"/>
                <w:szCs w:val="14"/>
              </w:rPr>
            </w:pPr>
          </w:p>
          <w:p w14:paraId="170921CE"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5462A0B2" w14:textId="77777777" w:rsidR="00A23B3E" w:rsidRDefault="00A23B3E" w:rsidP="00FC4083">
            <w:pPr>
              <w:pStyle w:val="Text1"/>
              <w:ind w:left="0"/>
              <w:rPr>
                <w:rFonts w:ascii="Arial" w:hAnsi="Arial" w:cs="Arial"/>
                <w:sz w:val="14"/>
                <w:szCs w:val="14"/>
              </w:rPr>
            </w:pPr>
            <w:r>
              <w:rPr>
                <w:rFonts w:ascii="Arial" w:hAnsi="Arial" w:cs="Arial"/>
                <w:sz w:val="14"/>
                <w:szCs w:val="14"/>
              </w:rPr>
              <w:t>[…………....]</w:t>
            </w:r>
          </w:p>
        </w:tc>
      </w:tr>
      <w:tr w:rsidR="001C6684" w14:paraId="7EC0E1FB" w14:textId="77777777" w:rsidTr="00907E8A">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851952"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p>
          <w:p w14:paraId="58293734"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4037AC9E" w14:textId="77777777" w:rsidR="00A23B3E" w:rsidRPr="003A443E" w:rsidRDefault="00A23B3E">
            <w:pPr>
              <w:pStyle w:val="Text1"/>
              <w:spacing w:before="0" w:after="0"/>
              <w:ind w:left="0"/>
              <w:rPr>
                <w:rFonts w:ascii="Arial" w:hAnsi="Arial" w:cs="Arial"/>
                <w:color w:val="000000"/>
                <w:sz w:val="14"/>
                <w:szCs w:val="14"/>
              </w:rPr>
            </w:pPr>
          </w:p>
          <w:p w14:paraId="32E6045D"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3D422AE5" w14:textId="77777777" w:rsidR="00A23B3E" w:rsidRPr="003A443E" w:rsidRDefault="00A23B3E">
            <w:pPr>
              <w:pStyle w:val="Text1"/>
              <w:spacing w:before="0" w:after="0"/>
              <w:ind w:left="0"/>
              <w:rPr>
                <w:rFonts w:ascii="Arial" w:hAnsi="Arial" w:cs="Arial"/>
                <w:color w:val="000000"/>
                <w:sz w:val="12"/>
                <w:szCs w:val="12"/>
              </w:rPr>
            </w:pPr>
          </w:p>
          <w:p w14:paraId="2E745521" w14:textId="77777777" w:rsidR="00FC4083" w:rsidRPr="00FC4083" w:rsidRDefault="00A23B3E" w:rsidP="00FC4083">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Indicare la denominazione dell'elenco o del certificato e, se pertinente, il pertinente numero di iscrizione o della certificazione</w:t>
            </w:r>
            <w:r w:rsidR="00FC4083">
              <w:rPr>
                <w:rFonts w:ascii="Arial" w:hAnsi="Arial" w:cs="Arial"/>
                <w:color w:val="000000"/>
                <w:sz w:val="14"/>
                <w:szCs w:val="14"/>
              </w:rPr>
              <w:t>:</w:t>
            </w:r>
          </w:p>
          <w:p w14:paraId="3FF2A6D5" w14:textId="77777777" w:rsidR="00FC4083" w:rsidRDefault="00FC4083" w:rsidP="004B58DB">
            <w:pPr>
              <w:pStyle w:val="Text1"/>
              <w:spacing w:before="0" w:after="0"/>
              <w:ind w:left="0"/>
              <w:jc w:val="both"/>
              <w:rPr>
                <w:rFonts w:ascii="Arial" w:hAnsi="Arial" w:cs="Arial"/>
                <w:color w:val="000000"/>
                <w:sz w:val="14"/>
                <w:szCs w:val="14"/>
              </w:rPr>
            </w:pPr>
          </w:p>
          <w:p w14:paraId="5AF71D08" w14:textId="77777777" w:rsidR="004B58DB" w:rsidRPr="00FC4083" w:rsidRDefault="004B58DB" w:rsidP="004B58DB">
            <w:pPr>
              <w:pStyle w:val="Text1"/>
              <w:spacing w:before="0" w:after="0"/>
              <w:ind w:left="0"/>
              <w:jc w:val="both"/>
              <w:rPr>
                <w:rFonts w:ascii="Arial" w:hAnsi="Arial" w:cs="Arial"/>
                <w:color w:val="000000"/>
                <w:sz w:val="14"/>
                <w:szCs w:val="14"/>
              </w:rPr>
            </w:pPr>
          </w:p>
          <w:p w14:paraId="5521AC13" w14:textId="77777777" w:rsidR="004B58DB" w:rsidRPr="004B58DB" w:rsidRDefault="00A23B3E" w:rsidP="004B58DB">
            <w:pPr>
              <w:pStyle w:val="Text1"/>
              <w:numPr>
                <w:ilvl w:val="0"/>
                <w:numId w:val="11"/>
              </w:numPr>
              <w:spacing w:before="0" w:after="0"/>
              <w:ind w:left="284" w:hanging="284"/>
              <w:jc w:val="both"/>
              <w:rPr>
                <w:rFonts w:ascii="Arial" w:hAnsi="Arial" w:cs="Arial"/>
                <w:i/>
                <w:color w:val="000000"/>
                <w:sz w:val="14"/>
                <w:szCs w:val="14"/>
              </w:rPr>
            </w:pPr>
            <w:r w:rsidRPr="00FC4083">
              <w:rPr>
                <w:rFonts w:ascii="Arial" w:hAnsi="Arial" w:cs="Arial"/>
                <w:color w:val="000000"/>
                <w:sz w:val="14"/>
                <w:szCs w:val="14"/>
              </w:rPr>
              <w:t>Se il certificato di iscrizione o la certificazione è disponibile elettronicamente, indicare:</w:t>
            </w:r>
          </w:p>
          <w:p w14:paraId="07D32B86" w14:textId="77777777" w:rsidR="004B58DB" w:rsidRDefault="004B58DB" w:rsidP="004B58DB">
            <w:pPr>
              <w:spacing w:before="0" w:after="0"/>
              <w:rPr>
                <w:rFonts w:ascii="Arial" w:hAnsi="Arial" w:cs="Arial"/>
                <w:color w:val="000000"/>
                <w:sz w:val="14"/>
                <w:szCs w:val="14"/>
              </w:rPr>
            </w:pPr>
          </w:p>
          <w:p w14:paraId="4B396642" w14:textId="77777777" w:rsidR="004B58DB" w:rsidRPr="004B58DB" w:rsidRDefault="004B58DB" w:rsidP="004B58DB">
            <w:pPr>
              <w:spacing w:before="0" w:after="0"/>
              <w:rPr>
                <w:rFonts w:ascii="Arial" w:hAnsi="Arial" w:cs="Arial"/>
                <w:color w:val="000000"/>
                <w:sz w:val="14"/>
                <w:szCs w:val="14"/>
              </w:rPr>
            </w:pPr>
          </w:p>
          <w:p w14:paraId="7414BCC1" w14:textId="77777777" w:rsidR="004B58DB" w:rsidRPr="004B58DB" w:rsidRDefault="00A23B3E" w:rsidP="004B58DB">
            <w:pPr>
              <w:pStyle w:val="Text1"/>
              <w:numPr>
                <w:ilvl w:val="0"/>
                <w:numId w:val="11"/>
              </w:numPr>
              <w:spacing w:before="0" w:after="0"/>
              <w:ind w:left="284" w:hanging="284"/>
              <w:jc w:val="both"/>
              <w:rPr>
                <w:rFonts w:ascii="Arial" w:hAnsi="Arial" w:cs="Arial"/>
                <w:i/>
                <w:color w:val="000000"/>
                <w:sz w:val="14"/>
                <w:szCs w:val="14"/>
              </w:rPr>
            </w:pPr>
            <w:r w:rsidRPr="004B58DB">
              <w:rPr>
                <w:rFonts w:ascii="Arial" w:hAnsi="Arial" w:cs="Arial"/>
                <w:color w:val="000000"/>
                <w:sz w:val="14"/>
                <w:szCs w:val="14"/>
              </w:rPr>
              <w:t>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4B58DB">
              <w:rPr>
                <w:rFonts w:ascii="Arial" w:hAnsi="Arial" w:cs="Arial"/>
                <w:color w:val="000000"/>
                <w:sz w:val="14"/>
                <w:szCs w:val="14"/>
              </w:rPr>
              <w:t>):</w:t>
            </w:r>
          </w:p>
          <w:p w14:paraId="5A9A1C97" w14:textId="77777777" w:rsidR="004B58DB" w:rsidRDefault="004B58DB" w:rsidP="004B58DB">
            <w:pPr>
              <w:pStyle w:val="Text1"/>
              <w:spacing w:before="0" w:after="0"/>
              <w:ind w:left="0"/>
              <w:jc w:val="both"/>
              <w:rPr>
                <w:rFonts w:ascii="Arial" w:hAnsi="Arial" w:cs="Arial"/>
                <w:i/>
                <w:color w:val="000000"/>
                <w:sz w:val="14"/>
                <w:szCs w:val="14"/>
              </w:rPr>
            </w:pPr>
          </w:p>
          <w:p w14:paraId="6547BD05" w14:textId="77777777" w:rsidR="004B58DB" w:rsidRPr="004B58DB" w:rsidRDefault="004B58DB" w:rsidP="004B58DB">
            <w:pPr>
              <w:pStyle w:val="Text1"/>
              <w:spacing w:before="0" w:after="0"/>
              <w:ind w:left="0"/>
              <w:jc w:val="both"/>
              <w:rPr>
                <w:rFonts w:ascii="Arial" w:hAnsi="Arial" w:cs="Arial"/>
                <w:i/>
                <w:color w:val="000000"/>
                <w:sz w:val="14"/>
                <w:szCs w:val="14"/>
              </w:rPr>
            </w:pPr>
          </w:p>
          <w:p w14:paraId="0C2B65CD" w14:textId="77777777" w:rsidR="00A23B3E" w:rsidRPr="004B58DB" w:rsidRDefault="00A23B3E" w:rsidP="004B58DB">
            <w:pPr>
              <w:pStyle w:val="Text1"/>
              <w:numPr>
                <w:ilvl w:val="0"/>
                <w:numId w:val="11"/>
              </w:numPr>
              <w:spacing w:before="0" w:after="0"/>
              <w:ind w:left="284" w:hanging="284"/>
              <w:jc w:val="both"/>
              <w:rPr>
                <w:rFonts w:ascii="Arial" w:hAnsi="Arial" w:cs="Arial"/>
                <w:i/>
                <w:color w:val="000000"/>
                <w:sz w:val="14"/>
                <w:szCs w:val="14"/>
              </w:rPr>
            </w:pPr>
            <w:r w:rsidRPr="004B58DB">
              <w:rPr>
                <w:rFonts w:ascii="Arial" w:hAnsi="Arial" w:cs="Arial"/>
                <w:color w:val="000000"/>
                <w:sz w:val="14"/>
                <w:szCs w:val="14"/>
              </w:rPr>
              <w:lastRenderedPageBreak/>
              <w:t>L'iscrizione o la certificazione comprend</w:t>
            </w:r>
            <w:r w:rsidR="00877708">
              <w:rPr>
                <w:rFonts w:ascii="Arial" w:hAnsi="Arial" w:cs="Arial"/>
                <w:color w:val="000000"/>
                <w:sz w:val="14"/>
                <w:szCs w:val="14"/>
              </w:rPr>
              <w:t>e</w:t>
            </w:r>
            <w:r w:rsidRPr="004B58DB">
              <w:rPr>
                <w:rFonts w:ascii="Arial" w:hAnsi="Arial" w:cs="Arial"/>
                <w:color w:val="000000"/>
                <w:sz w:val="14"/>
                <w:szCs w:val="14"/>
              </w:rPr>
              <w:t xml:space="preserve"> tutti i criteri di selezione richiesti?</w:t>
            </w:r>
          </w:p>
          <w:p w14:paraId="77ED1C0C"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E59E980" w14:textId="77777777" w:rsidR="00A23B3E" w:rsidRPr="003A443E" w:rsidRDefault="00A23B3E" w:rsidP="00374C8A">
            <w:pPr>
              <w:pStyle w:val="Text1"/>
              <w:ind w:left="0"/>
              <w:jc w:val="both"/>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A5FB821" w14:textId="77777777" w:rsidR="00A23B3E" w:rsidRPr="003A443E" w:rsidRDefault="00A23B3E" w:rsidP="00374C8A">
            <w:pPr>
              <w:pStyle w:val="Text1"/>
              <w:ind w:left="0"/>
              <w:jc w:val="both"/>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527A1A9" w14:textId="77777777" w:rsidR="00A23B3E" w:rsidRPr="001C6684" w:rsidRDefault="00A23B3E" w:rsidP="001C6684">
            <w:pPr>
              <w:pStyle w:val="Text1"/>
              <w:numPr>
                <w:ilvl w:val="0"/>
                <w:numId w:val="11"/>
              </w:numPr>
              <w:spacing w:before="0" w:after="0"/>
              <w:ind w:left="284" w:hanging="284"/>
              <w:jc w:val="both"/>
              <w:rPr>
                <w:rFonts w:ascii="Arial" w:hAnsi="Arial" w:cs="Arial"/>
                <w:i/>
                <w:color w:val="000000"/>
                <w:sz w:val="14"/>
                <w:szCs w:val="14"/>
              </w:rPr>
            </w:pPr>
            <w:r w:rsidRPr="001C6684">
              <w:rPr>
                <w:rFonts w:ascii="Arial" w:hAnsi="Arial" w:cs="Arial"/>
                <w:color w:val="000000"/>
                <w:sz w:val="14"/>
                <w:szCs w:val="14"/>
              </w:rPr>
              <w:t xml:space="preserve">L'operatore economico potrà fornire un </w:t>
            </w:r>
            <w:r w:rsidRPr="001C6684">
              <w:rPr>
                <w:rFonts w:ascii="Arial" w:hAnsi="Arial" w:cs="Arial"/>
                <w:b/>
                <w:color w:val="000000"/>
                <w:sz w:val="14"/>
                <w:szCs w:val="14"/>
              </w:rPr>
              <w:t>certificato</w:t>
            </w:r>
            <w:r w:rsidRPr="001C6684">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5C717170" w14:textId="77777777" w:rsidR="00A23B3E" w:rsidRPr="003A443E" w:rsidRDefault="00A23B3E" w:rsidP="001C6684">
            <w:pPr>
              <w:pStyle w:val="Text1"/>
              <w:ind w:left="0"/>
              <w:rPr>
                <w:color w:val="000000"/>
              </w:rPr>
            </w:pPr>
            <w:r w:rsidRPr="003A443E">
              <w:rPr>
                <w:rFonts w:ascii="Arial" w:hAnsi="Arial" w:cs="Arial"/>
                <w:color w:val="000000"/>
                <w:sz w:val="14"/>
                <w:szCs w:val="14"/>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19B380" w14:textId="77777777" w:rsidR="001F35A9" w:rsidRDefault="001F35A9">
            <w:pPr>
              <w:pStyle w:val="Text1"/>
              <w:ind w:left="0"/>
              <w:rPr>
                <w:rFonts w:ascii="Arial" w:hAnsi="Arial" w:cs="Arial"/>
                <w:sz w:val="15"/>
                <w:szCs w:val="15"/>
              </w:rPr>
            </w:pPr>
          </w:p>
          <w:p w14:paraId="0007F8DD" w14:textId="77777777" w:rsidR="001F35A9" w:rsidRDefault="001F35A9">
            <w:pPr>
              <w:pStyle w:val="Text1"/>
              <w:ind w:left="0"/>
              <w:rPr>
                <w:rFonts w:ascii="Arial" w:hAnsi="Arial" w:cs="Arial"/>
                <w:sz w:val="15"/>
                <w:szCs w:val="15"/>
              </w:rPr>
            </w:pPr>
          </w:p>
          <w:p w14:paraId="4CE2F513"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39E0BBFC" w14:textId="77777777" w:rsidR="00A23B3E" w:rsidRDefault="00A23B3E">
            <w:pPr>
              <w:pStyle w:val="Text1"/>
              <w:ind w:left="0"/>
              <w:rPr>
                <w:rFonts w:ascii="Arial" w:hAnsi="Arial" w:cs="Arial"/>
                <w:sz w:val="15"/>
                <w:szCs w:val="15"/>
              </w:rPr>
            </w:pPr>
          </w:p>
          <w:p w14:paraId="7D98911A" w14:textId="77777777" w:rsidR="00A23B3E" w:rsidRDefault="00A23B3E" w:rsidP="00FC4083">
            <w:pPr>
              <w:pStyle w:val="Text1"/>
              <w:spacing w:after="180"/>
              <w:ind w:left="0"/>
              <w:rPr>
                <w:rFonts w:ascii="Arial" w:hAnsi="Arial" w:cs="Arial"/>
                <w:sz w:val="15"/>
                <w:szCs w:val="15"/>
              </w:rPr>
            </w:pPr>
          </w:p>
          <w:p w14:paraId="61039B7D" w14:textId="77777777" w:rsidR="001805BF" w:rsidRDefault="00A23B3E" w:rsidP="00FC4083">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p>
          <w:p w14:paraId="6270ECCA" w14:textId="77777777" w:rsidR="00805C41" w:rsidRDefault="00805C41" w:rsidP="001805BF">
            <w:pPr>
              <w:pStyle w:val="Text1"/>
              <w:spacing w:before="0" w:after="0"/>
              <w:ind w:left="0"/>
              <w:rPr>
                <w:rFonts w:ascii="Arial" w:hAnsi="Arial" w:cs="Arial"/>
                <w:color w:val="000000"/>
                <w:sz w:val="14"/>
                <w:szCs w:val="14"/>
              </w:rPr>
            </w:pPr>
          </w:p>
          <w:p w14:paraId="2138EE2E" w14:textId="77777777" w:rsidR="00805C41" w:rsidRDefault="00805C41" w:rsidP="001805BF">
            <w:pPr>
              <w:pStyle w:val="Text1"/>
              <w:spacing w:before="0" w:after="0"/>
              <w:ind w:left="0"/>
              <w:rPr>
                <w:rFonts w:ascii="Arial" w:hAnsi="Arial" w:cs="Arial"/>
                <w:color w:val="000000"/>
                <w:sz w:val="14"/>
                <w:szCs w:val="14"/>
              </w:rPr>
            </w:pPr>
          </w:p>
          <w:p w14:paraId="20162AA9" w14:textId="77777777" w:rsidR="004B58DB" w:rsidRDefault="004B58DB" w:rsidP="001805BF">
            <w:pPr>
              <w:pStyle w:val="Text1"/>
              <w:spacing w:before="0" w:after="0"/>
              <w:ind w:left="0"/>
              <w:rPr>
                <w:rFonts w:ascii="Arial" w:hAnsi="Arial" w:cs="Arial"/>
                <w:color w:val="000000"/>
                <w:sz w:val="14"/>
                <w:szCs w:val="14"/>
              </w:rPr>
            </w:pPr>
          </w:p>
          <w:p w14:paraId="0D6F67F8" w14:textId="77777777" w:rsidR="00A23B3E" w:rsidRDefault="00A23B3E" w:rsidP="00805C41">
            <w:pPr>
              <w:pStyle w:val="Text1"/>
              <w:numPr>
                <w:ilvl w:val="0"/>
                <w:numId w:val="5"/>
              </w:numPr>
              <w:spacing w:before="0" w:after="0"/>
              <w:ind w:left="318" w:hanging="318"/>
              <w:jc w:val="both"/>
              <w:rPr>
                <w:rFonts w:ascii="Arial" w:hAnsi="Arial" w:cs="Arial"/>
                <w:color w:val="000000"/>
                <w:sz w:val="14"/>
                <w:szCs w:val="14"/>
              </w:rPr>
            </w:pPr>
            <w:r w:rsidRPr="001805BF">
              <w:rPr>
                <w:rFonts w:ascii="Arial" w:hAnsi="Arial" w:cs="Arial"/>
                <w:color w:val="000000"/>
                <w:sz w:val="14"/>
                <w:szCs w:val="14"/>
              </w:rPr>
              <w:t>(indirizzo web, autorità o organismo di emanazione, riferimento preciso della documentazione):</w:t>
            </w:r>
            <w:r w:rsidR="00805C41">
              <w:rPr>
                <w:rFonts w:ascii="Arial" w:hAnsi="Arial" w:cs="Arial"/>
                <w:color w:val="000000"/>
                <w:sz w:val="14"/>
                <w:szCs w:val="14"/>
              </w:rPr>
              <w:t xml:space="preserve"> </w:t>
            </w:r>
            <w:r w:rsidRPr="00805C41">
              <w:rPr>
                <w:rFonts w:ascii="Arial" w:hAnsi="Arial" w:cs="Arial"/>
                <w:color w:val="000000"/>
                <w:sz w:val="14"/>
                <w:szCs w:val="14"/>
              </w:rPr>
              <w:t>[…</w:t>
            </w:r>
            <w:proofErr w:type="gramStart"/>
            <w:r w:rsidRPr="00805C41">
              <w:rPr>
                <w:rFonts w:ascii="Arial" w:hAnsi="Arial" w:cs="Arial"/>
                <w:color w:val="000000"/>
                <w:sz w:val="14"/>
                <w:szCs w:val="14"/>
              </w:rPr>
              <w:t>…….</w:t>
            </w:r>
            <w:proofErr w:type="gramEnd"/>
            <w:r w:rsidRPr="00805C41">
              <w:rPr>
                <w:rFonts w:ascii="Arial" w:hAnsi="Arial" w:cs="Arial"/>
                <w:color w:val="000000"/>
                <w:sz w:val="14"/>
                <w:szCs w:val="14"/>
              </w:rPr>
              <w:t>.…][…………][……….…][……….…]</w:t>
            </w:r>
          </w:p>
          <w:p w14:paraId="05F44F04" w14:textId="77777777" w:rsidR="004B58DB" w:rsidRDefault="004B58DB" w:rsidP="004B58DB">
            <w:pPr>
              <w:pStyle w:val="Text1"/>
              <w:spacing w:before="0" w:after="0"/>
              <w:ind w:left="0"/>
              <w:jc w:val="both"/>
              <w:rPr>
                <w:rFonts w:ascii="Arial" w:hAnsi="Arial" w:cs="Arial"/>
                <w:color w:val="000000"/>
                <w:sz w:val="14"/>
                <w:szCs w:val="14"/>
              </w:rPr>
            </w:pPr>
          </w:p>
          <w:p w14:paraId="08880F98" w14:textId="77777777" w:rsidR="004B58DB" w:rsidRDefault="004B58DB" w:rsidP="004B58DB">
            <w:pPr>
              <w:pStyle w:val="Text1"/>
              <w:numPr>
                <w:ilvl w:val="0"/>
                <w:numId w:val="5"/>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66CAE41A" w14:textId="77777777" w:rsidR="004B58DB" w:rsidRDefault="004B58DB" w:rsidP="004B58DB">
            <w:pPr>
              <w:pStyle w:val="Text1"/>
              <w:spacing w:before="0" w:after="0"/>
              <w:ind w:left="0"/>
              <w:jc w:val="both"/>
              <w:rPr>
                <w:rFonts w:ascii="Arial" w:hAnsi="Arial" w:cs="Arial"/>
                <w:color w:val="000000"/>
                <w:sz w:val="14"/>
                <w:szCs w:val="14"/>
              </w:rPr>
            </w:pPr>
          </w:p>
          <w:p w14:paraId="109DA7E5" w14:textId="77777777" w:rsidR="004B58DB" w:rsidRDefault="004B58DB" w:rsidP="004B58DB">
            <w:pPr>
              <w:pStyle w:val="Text1"/>
              <w:spacing w:before="0" w:after="0"/>
              <w:ind w:left="0"/>
              <w:jc w:val="both"/>
              <w:rPr>
                <w:rFonts w:ascii="Arial" w:hAnsi="Arial" w:cs="Arial"/>
                <w:color w:val="000000"/>
                <w:sz w:val="14"/>
                <w:szCs w:val="14"/>
              </w:rPr>
            </w:pPr>
          </w:p>
          <w:p w14:paraId="0B3EA5A1" w14:textId="77777777" w:rsidR="004B58DB" w:rsidRDefault="004B58DB" w:rsidP="004B58DB">
            <w:pPr>
              <w:pStyle w:val="Text1"/>
              <w:spacing w:before="0" w:after="0"/>
              <w:ind w:left="0"/>
              <w:jc w:val="both"/>
              <w:rPr>
                <w:rFonts w:ascii="Arial" w:hAnsi="Arial" w:cs="Arial"/>
                <w:color w:val="000000"/>
                <w:sz w:val="14"/>
                <w:szCs w:val="14"/>
              </w:rPr>
            </w:pPr>
          </w:p>
          <w:p w14:paraId="7D64D61F" w14:textId="77777777" w:rsidR="009B7855" w:rsidRDefault="009B7855" w:rsidP="004B58DB">
            <w:pPr>
              <w:pStyle w:val="Text1"/>
              <w:spacing w:before="0" w:after="0"/>
              <w:ind w:left="0"/>
              <w:jc w:val="both"/>
              <w:rPr>
                <w:rFonts w:ascii="Arial" w:hAnsi="Arial" w:cs="Arial"/>
                <w:color w:val="000000"/>
                <w:sz w:val="14"/>
                <w:szCs w:val="14"/>
              </w:rPr>
            </w:pPr>
          </w:p>
          <w:p w14:paraId="20774BCA" w14:textId="77777777" w:rsidR="00B76A50" w:rsidRPr="004B58DB" w:rsidRDefault="00B76A50" w:rsidP="004B58DB">
            <w:pPr>
              <w:pStyle w:val="Text1"/>
              <w:spacing w:before="0" w:after="0"/>
              <w:ind w:left="0"/>
              <w:jc w:val="both"/>
              <w:rPr>
                <w:rFonts w:ascii="Arial" w:hAnsi="Arial" w:cs="Arial"/>
                <w:color w:val="000000"/>
                <w:sz w:val="14"/>
                <w:szCs w:val="14"/>
              </w:rPr>
            </w:pPr>
          </w:p>
          <w:p w14:paraId="1BA346D9" w14:textId="77777777" w:rsidR="001C6684" w:rsidRPr="001C6684" w:rsidRDefault="00A23B3E" w:rsidP="001C6684">
            <w:pPr>
              <w:pStyle w:val="Text1"/>
              <w:numPr>
                <w:ilvl w:val="0"/>
                <w:numId w:val="5"/>
              </w:numPr>
              <w:spacing w:before="0" w:after="0"/>
              <w:ind w:left="318" w:hanging="318"/>
              <w:jc w:val="both"/>
              <w:rPr>
                <w:rFonts w:ascii="Arial" w:hAnsi="Arial" w:cs="Arial"/>
                <w:color w:val="000000"/>
                <w:sz w:val="14"/>
                <w:szCs w:val="14"/>
              </w:rPr>
            </w:pPr>
            <w:proofErr w:type="gramStart"/>
            <w:r w:rsidRPr="004B58DB">
              <w:rPr>
                <w:rFonts w:ascii="Arial" w:hAnsi="Arial" w:cs="Arial"/>
                <w:color w:val="auto"/>
                <w:sz w:val="14"/>
                <w:szCs w:val="14"/>
              </w:rPr>
              <w:lastRenderedPageBreak/>
              <w:t>[ ]</w:t>
            </w:r>
            <w:proofErr w:type="gramEnd"/>
            <w:r w:rsidRPr="004B58DB">
              <w:rPr>
                <w:rFonts w:ascii="Arial" w:hAnsi="Arial" w:cs="Arial"/>
                <w:color w:val="auto"/>
                <w:sz w:val="14"/>
                <w:szCs w:val="14"/>
              </w:rPr>
              <w:t xml:space="preserve"> Sì [ ] No</w:t>
            </w:r>
          </w:p>
          <w:p w14:paraId="61E1AABA" w14:textId="77777777" w:rsidR="001C6684" w:rsidRDefault="001C6684" w:rsidP="001C6684">
            <w:pPr>
              <w:pStyle w:val="Text1"/>
              <w:spacing w:before="0" w:after="0"/>
              <w:ind w:left="0"/>
              <w:jc w:val="both"/>
              <w:rPr>
                <w:rFonts w:ascii="Arial" w:hAnsi="Arial" w:cs="Arial"/>
                <w:color w:val="000000"/>
                <w:sz w:val="14"/>
                <w:szCs w:val="14"/>
              </w:rPr>
            </w:pPr>
          </w:p>
          <w:p w14:paraId="295F8EBE" w14:textId="77777777" w:rsidR="001C6684" w:rsidRDefault="001C6684" w:rsidP="001C6684">
            <w:pPr>
              <w:pStyle w:val="Text1"/>
              <w:spacing w:before="0" w:after="0"/>
              <w:ind w:left="0"/>
              <w:jc w:val="both"/>
              <w:rPr>
                <w:rFonts w:ascii="Arial" w:hAnsi="Arial" w:cs="Arial"/>
                <w:color w:val="000000"/>
                <w:sz w:val="14"/>
                <w:szCs w:val="14"/>
              </w:rPr>
            </w:pPr>
          </w:p>
          <w:p w14:paraId="51F3DB73" w14:textId="77777777" w:rsidR="001C6684" w:rsidRDefault="001C6684" w:rsidP="001C6684">
            <w:pPr>
              <w:pStyle w:val="Text1"/>
              <w:spacing w:before="0" w:after="0"/>
              <w:ind w:left="0"/>
              <w:jc w:val="both"/>
              <w:rPr>
                <w:rFonts w:ascii="Arial" w:hAnsi="Arial" w:cs="Arial"/>
                <w:color w:val="000000"/>
                <w:sz w:val="14"/>
                <w:szCs w:val="14"/>
              </w:rPr>
            </w:pPr>
          </w:p>
          <w:p w14:paraId="1336AF1C" w14:textId="77777777" w:rsidR="001C6684" w:rsidRDefault="001C6684" w:rsidP="001C6684">
            <w:pPr>
              <w:pStyle w:val="Text1"/>
              <w:spacing w:before="0" w:after="0"/>
              <w:ind w:left="0"/>
              <w:jc w:val="both"/>
              <w:rPr>
                <w:rFonts w:ascii="Arial" w:hAnsi="Arial" w:cs="Arial"/>
                <w:color w:val="000000"/>
                <w:sz w:val="14"/>
                <w:szCs w:val="14"/>
              </w:rPr>
            </w:pPr>
          </w:p>
          <w:p w14:paraId="33E880F7" w14:textId="77777777" w:rsidR="001C6684" w:rsidRDefault="001C6684" w:rsidP="001C6684">
            <w:pPr>
              <w:pStyle w:val="Text1"/>
              <w:spacing w:before="0" w:after="0"/>
              <w:ind w:left="0"/>
              <w:jc w:val="both"/>
              <w:rPr>
                <w:rFonts w:ascii="Arial" w:hAnsi="Arial" w:cs="Arial"/>
                <w:color w:val="000000"/>
                <w:sz w:val="14"/>
                <w:szCs w:val="14"/>
              </w:rPr>
            </w:pPr>
          </w:p>
          <w:p w14:paraId="79A85B9E" w14:textId="77777777" w:rsidR="001C6684" w:rsidRDefault="001C6684" w:rsidP="001C6684">
            <w:pPr>
              <w:pStyle w:val="Text1"/>
              <w:spacing w:before="0" w:after="0"/>
              <w:ind w:left="0"/>
              <w:jc w:val="both"/>
              <w:rPr>
                <w:rFonts w:ascii="Arial" w:hAnsi="Arial" w:cs="Arial"/>
                <w:color w:val="000000"/>
                <w:sz w:val="14"/>
                <w:szCs w:val="14"/>
              </w:rPr>
            </w:pPr>
          </w:p>
          <w:p w14:paraId="4ACFBF13" w14:textId="77777777" w:rsidR="001C6684" w:rsidRDefault="001C6684" w:rsidP="001C6684">
            <w:pPr>
              <w:pStyle w:val="Text1"/>
              <w:spacing w:before="0" w:after="0"/>
              <w:ind w:left="0"/>
              <w:jc w:val="both"/>
              <w:rPr>
                <w:rFonts w:ascii="Arial" w:hAnsi="Arial" w:cs="Arial"/>
                <w:color w:val="000000"/>
                <w:sz w:val="14"/>
                <w:szCs w:val="14"/>
              </w:rPr>
            </w:pPr>
          </w:p>
          <w:p w14:paraId="1EE20D5A" w14:textId="77777777" w:rsidR="001C6684" w:rsidRDefault="001C6684" w:rsidP="001C6684">
            <w:pPr>
              <w:pStyle w:val="Text1"/>
              <w:spacing w:before="0" w:after="0"/>
              <w:ind w:left="0"/>
              <w:jc w:val="both"/>
              <w:rPr>
                <w:rFonts w:ascii="Arial" w:hAnsi="Arial" w:cs="Arial"/>
                <w:color w:val="000000"/>
                <w:sz w:val="14"/>
                <w:szCs w:val="14"/>
              </w:rPr>
            </w:pPr>
          </w:p>
          <w:p w14:paraId="6126FA2E" w14:textId="77777777" w:rsidR="001C6684" w:rsidRPr="001C6684" w:rsidRDefault="00A23B3E" w:rsidP="001C6684">
            <w:pPr>
              <w:pStyle w:val="Text1"/>
              <w:numPr>
                <w:ilvl w:val="0"/>
                <w:numId w:val="5"/>
              </w:numPr>
              <w:spacing w:before="0" w:after="0"/>
              <w:ind w:left="318" w:hanging="318"/>
              <w:jc w:val="both"/>
              <w:rPr>
                <w:rFonts w:ascii="Arial" w:hAnsi="Arial" w:cs="Arial"/>
                <w:color w:val="000000"/>
                <w:sz w:val="14"/>
                <w:szCs w:val="14"/>
              </w:rPr>
            </w:pPr>
            <w:proofErr w:type="gramStart"/>
            <w:r w:rsidRPr="001C6684">
              <w:rPr>
                <w:rFonts w:ascii="Arial" w:hAnsi="Arial" w:cs="Arial"/>
                <w:sz w:val="14"/>
                <w:szCs w:val="14"/>
              </w:rPr>
              <w:t>[ ]</w:t>
            </w:r>
            <w:proofErr w:type="gramEnd"/>
            <w:r w:rsidRPr="001C6684">
              <w:rPr>
                <w:rFonts w:ascii="Arial" w:hAnsi="Arial" w:cs="Arial"/>
                <w:sz w:val="14"/>
                <w:szCs w:val="14"/>
              </w:rPr>
              <w:t xml:space="preserve"> Sì [ ] No</w:t>
            </w:r>
          </w:p>
          <w:p w14:paraId="2F58914D" w14:textId="77777777" w:rsidR="001C6684" w:rsidRDefault="001C6684" w:rsidP="001C6684">
            <w:pPr>
              <w:pStyle w:val="Text1"/>
              <w:spacing w:before="0" w:after="0"/>
              <w:ind w:left="0"/>
              <w:jc w:val="both"/>
              <w:rPr>
                <w:rFonts w:ascii="Arial" w:hAnsi="Arial" w:cs="Arial"/>
                <w:sz w:val="14"/>
                <w:szCs w:val="14"/>
              </w:rPr>
            </w:pPr>
          </w:p>
          <w:p w14:paraId="73CB0199" w14:textId="77777777" w:rsidR="009B7855" w:rsidRDefault="009B7855" w:rsidP="001C6684">
            <w:pPr>
              <w:pStyle w:val="Text1"/>
              <w:spacing w:before="0" w:after="0"/>
              <w:ind w:left="0"/>
              <w:jc w:val="both"/>
              <w:rPr>
                <w:rFonts w:ascii="Arial" w:hAnsi="Arial" w:cs="Arial"/>
                <w:sz w:val="14"/>
                <w:szCs w:val="14"/>
              </w:rPr>
            </w:pPr>
          </w:p>
          <w:p w14:paraId="4E09477D" w14:textId="77777777" w:rsidR="009B7855" w:rsidRDefault="009B7855" w:rsidP="001C6684">
            <w:pPr>
              <w:pStyle w:val="Text1"/>
              <w:spacing w:before="0" w:after="0"/>
              <w:ind w:left="0"/>
              <w:jc w:val="both"/>
              <w:rPr>
                <w:rFonts w:ascii="Arial" w:hAnsi="Arial" w:cs="Arial"/>
                <w:sz w:val="14"/>
                <w:szCs w:val="14"/>
              </w:rPr>
            </w:pPr>
          </w:p>
          <w:p w14:paraId="55085875" w14:textId="77777777" w:rsidR="009B7855" w:rsidRDefault="009B7855" w:rsidP="001C6684">
            <w:pPr>
              <w:pStyle w:val="Text1"/>
              <w:spacing w:before="0" w:after="0"/>
              <w:ind w:left="0"/>
              <w:jc w:val="both"/>
              <w:rPr>
                <w:rFonts w:ascii="Arial" w:hAnsi="Arial" w:cs="Arial"/>
                <w:sz w:val="14"/>
                <w:szCs w:val="14"/>
              </w:rPr>
            </w:pPr>
          </w:p>
          <w:p w14:paraId="3C36565F" w14:textId="77777777" w:rsidR="009B7855" w:rsidRDefault="009B7855" w:rsidP="001C6684">
            <w:pPr>
              <w:pStyle w:val="Text1"/>
              <w:spacing w:before="0" w:after="0"/>
              <w:ind w:left="0"/>
              <w:jc w:val="both"/>
              <w:rPr>
                <w:rFonts w:ascii="Arial" w:hAnsi="Arial" w:cs="Arial"/>
                <w:sz w:val="14"/>
                <w:szCs w:val="14"/>
              </w:rPr>
            </w:pPr>
          </w:p>
          <w:p w14:paraId="0B9C5A80" w14:textId="77777777" w:rsidR="009B7855" w:rsidRPr="009B7855" w:rsidRDefault="009B7855" w:rsidP="001C6684">
            <w:pPr>
              <w:pStyle w:val="Text1"/>
              <w:spacing w:before="0" w:after="0"/>
              <w:ind w:left="0"/>
              <w:jc w:val="both"/>
              <w:rPr>
                <w:rFonts w:ascii="Arial" w:hAnsi="Arial" w:cs="Arial"/>
                <w:sz w:val="10"/>
                <w:szCs w:val="10"/>
              </w:rPr>
            </w:pPr>
          </w:p>
          <w:p w14:paraId="084887C4" w14:textId="77777777" w:rsidR="00A23B3E" w:rsidRPr="001C6684" w:rsidRDefault="00A23B3E" w:rsidP="001C6684">
            <w:pPr>
              <w:pStyle w:val="Text1"/>
              <w:spacing w:before="0" w:after="0"/>
              <w:ind w:left="0"/>
              <w:jc w:val="both"/>
              <w:rPr>
                <w:rFonts w:ascii="Arial" w:hAnsi="Arial" w:cs="Arial"/>
                <w:color w:val="000000"/>
                <w:sz w:val="14"/>
                <w:szCs w:val="14"/>
              </w:rPr>
            </w:pPr>
            <w:r w:rsidRPr="001C6684">
              <w:rPr>
                <w:rFonts w:ascii="Arial" w:hAnsi="Arial" w:cs="Arial"/>
                <w:sz w:val="14"/>
                <w:szCs w:val="14"/>
              </w:rPr>
              <w:t>(</w:t>
            </w:r>
            <w:r w:rsidR="001C6684">
              <w:rPr>
                <w:rFonts w:ascii="Arial" w:hAnsi="Arial" w:cs="Arial"/>
                <w:sz w:val="14"/>
                <w:szCs w:val="14"/>
              </w:rPr>
              <w:t>I</w:t>
            </w:r>
            <w:r w:rsidRPr="001C6684">
              <w:rPr>
                <w:rFonts w:ascii="Arial" w:hAnsi="Arial" w:cs="Arial"/>
                <w:sz w:val="14"/>
                <w:szCs w:val="14"/>
              </w:rPr>
              <w:t xml:space="preserve">ndirizzo web, autorità o organismo di emanazione, riferimento preciso della documentazione) </w:t>
            </w:r>
          </w:p>
          <w:p w14:paraId="618D2492" w14:textId="77777777" w:rsidR="00A23B3E" w:rsidRDefault="00A23B3E" w:rsidP="005309A4">
            <w:pPr>
              <w:pStyle w:val="Text1"/>
              <w:spacing w:before="0"/>
              <w:ind w:left="0"/>
            </w:pPr>
            <w:r>
              <w:rPr>
                <w:rFonts w:ascii="Arial" w:hAnsi="Arial" w:cs="Arial"/>
                <w:sz w:val="14"/>
                <w:szCs w:val="14"/>
              </w:rPr>
              <w:t>[………..…][…………][……….…][……….…]</w:t>
            </w:r>
          </w:p>
        </w:tc>
      </w:tr>
      <w:tr w:rsidR="001C6684" w14:paraId="77C65B3D" w14:textId="77777777" w:rsidTr="00907E8A">
        <w:trPr>
          <w:trHeight w:val="771"/>
          <w:jc w:val="center"/>
        </w:trPr>
        <w:tc>
          <w:tcPr>
            <w:tcW w:w="0" w:type="auto"/>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48AA5E6F" w14:textId="77777777" w:rsidR="00A23B3E" w:rsidRPr="003A443E" w:rsidRDefault="00A23B3E" w:rsidP="00344105">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4AF592BA" w14:textId="77777777" w:rsidR="00A23B3E" w:rsidRPr="003A443E" w:rsidRDefault="00A23B3E" w:rsidP="00344105">
            <w:pPr>
              <w:pStyle w:val="Text1"/>
              <w:ind w:left="0"/>
              <w:jc w:val="both"/>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A0AD192" w14:textId="77777777" w:rsidR="00A23B3E" w:rsidRPr="003A443E" w:rsidRDefault="00A23B3E" w:rsidP="00344105">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1C16AC60"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2CDFACA7" w14:textId="77777777" w:rsidR="00A23B3E" w:rsidRPr="003A443E" w:rsidRDefault="00A23B3E">
            <w:pPr>
              <w:pStyle w:val="Text1"/>
              <w:spacing w:before="0" w:after="0"/>
              <w:ind w:left="0"/>
              <w:rPr>
                <w:rFonts w:ascii="Arial" w:hAnsi="Arial" w:cs="Arial"/>
                <w:color w:val="000000"/>
                <w:sz w:val="14"/>
                <w:szCs w:val="14"/>
              </w:rPr>
            </w:pPr>
          </w:p>
          <w:p w14:paraId="1BEF4AFA" w14:textId="77777777" w:rsidR="00344105" w:rsidRPr="00344105" w:rsidRDefault="00A23B3E" w:rsidP="00344105">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Indicare gli estremi dell’attestazione (denominazione dell’Organismo di attestazione ovvero Sistema di qualificazione, numero e data dell’attestazione)</w:t>
            </w:r>
          </w:p>
          <w:p w14:paraId="461C1729" w14:textId="77777777" w:rsidR="00344105" w:rsidRPr="00344105" w:rsidRDefault="00344105" w:rsidP="00344105">
            <w:pPr>
              <w:pStyle w:val="Text1"/>
              <w:spacing w:before="0" w:after="0"/>
              <w:ind w:left="0"/>
              <w:jc w:val="both"/>
              <w:rPr>
                <w:rFonts w:ascii="Arial" w:hAnsi="Arial" w:cs="Arial"/>
                <w:i/>
                <w:color w:val="000000"/>
                <w:sz w:val="14"/>
                <w:szCs w:val="14"/>
              </w:rPr>
            </w:pPr>
          </w:p>
          <w:p w14:paraId="3EB15E88" w14:textId="77777777" w:rsidR="000E3B2E" w:rsidRPr="000E3B2E" w:rsidRDefault="00A23B3E" w:rsidP="000E3B2E">
            <w:pPr>
              <w:pStyle w:val="Text1"/>
              <w:numPr>
                <w:ilvl w:val="0"/>
                <w:numId w:val="13"/>
              </w:numPr>
              <w:spacing w:before="0" w:after="0"/>
              <w:ind w:left="284" w:hanging="284"/>
              <w:jc w:val="both"/>
              <w:rPr>
                <w:rFonts w:ascii="Arial" w:hAnsi="Arial" w:cs="Arial"/>
                <w:i/>
                <w:color w:val="000000"/>
                <w:sz w:val="14"/>
                <w:szCs w:val="14"/>
              </w:rPr>
            </w:pPr>
            <w:r w:rsidRPr="00344105">
              <w:rPr>
                <w:rFonts w:ascii="Arial" w:hAnsi="Arial" w:cs="Arial"/>
                <w:color w:val="000000"/>
                <w:sz w:val="14"/>
                <w:szCs w:val="14"/>
              </w:rPr>
              <w:t>Se l’attestazione di qualificazione è disponibile elettronicamente, indicare:</w:t>
            </w:r>
          </w:p>
          <w:p w14:paraId="35844AB1" w14:textId="77777777" w:rsidR="000E3B2E" w:rsidRDefault="000E3B2E" w:rsidP="000E3B2E">
            <w:pPr>
              <w:spacing w:before="0" w:after="0"/>
              <w:rPr>
                <w:rFonts w:ascii="Arial" w:hAnsi="Arial" w:cs="Arial"/>
                <w:color w:val="000000"/>
                <w:sz w:val="14"/>
                <w:szCs w:val="14"/>
              </w:rPr>
            </w:pPr>
          </w:p>
          <w:p w14:paraId="2F32467D" w14:textId="77777777" w:rsidR="000E3B2E" w:rsidRDefault="000E3B2E" w:rsidP="000E3B2E">
            <w:pPr>
              <w:spacing w:before="0" w:after="0"/>
              <w:rPr>
                <w:rFonts w:ascii="Arial" w:hAnsi="Arial" w:cs="Arial"/>
                <w:color w:val="000000"/>
                <w:sz w:val="14"/>
                <w:szCs w:val="14"/>
              </w:rPr>
            </w:pPr>
          </w:p>
          <w:p w14:paraId="36C6E940" w14:textId="77777777" w:rsidR="000E3B2E" w:rsidRDefault="000E3B2E" w:rsidP="000E3B2E">
            <w:pPr>
              <w:spacing w:before="0" w:after="0"/>
              <w:rPr>
                <w:rFonts w:ascii="Arial" w:hAnsi="Arial" w:cs="Arial"/>
                <w:color w:val="000000"/>
                <w:sz w:val="14"/>
                <w:szCs w:val="14"/>
              </w:rPr>
            </w:pPr>
          </w:p>
          <w:p w14:paraId="07EF0CCD" w14:textId="77777777" w:rsidR="000E3B2E" w:rsidRPr="000E3B2E" w:rsidRDefault="000E3B2E" w:rsidP="000E3B2E">
            <w:pPr>
              <w:spacing w:before="0" w:after="0"/>
              <w:rPr>
                <w:rFonts w:ascii="Arial" w:hAnsi="Arial" w:cs="Arial"/>
                <w:color w:val="000000"/>
                <w:sz w:val="14"/>
                <w:szCs w:val="14"/>
              </w:rPr>
            </w:pPr>
          </w:p>
          <w:p w14:paraId="78CAD210" w14:textId="77777777" w:rsidR="000E3B2E" w:rsidRPr="000E3B2E" w:rsidRDefault="00A23B3E" w:rsidP="000E3B2E">
            <w:pPr>
              <w:pStyle w:val="Text1"/>
              <w:numPr>
                <w:ilvl w:val="0"/>
                <w:numId w:val="13"/>
              </w:numPr>
              <w:spacing w:before="0" w:after="0"/>
              <w:ind w:left="284" w:hanging="284"/>
              <w:jc w:val="both"/>
              <w:rPr>
                <w:rFonts w:ascii="Arial" w:hAnsi="Arial" w:cs="Arial"/>
                <w:i/>
                <w:color w:val="000000"/>
                <w:sz w:val="14"/>
                <w:szCs w:val="14"/>
              </w:rPr>
            </w:pPr>
            <w:r w:rsidRPr="000E3B2E">
              <w:rPr>
                <w:rFonts w:ascii="Arial" w:hAnsi="Arial" w:cs="Arial"/>
                <w:color w:val="000000"/>
                <w:sz w:val="14"/>
                <w:szCs w:val="14"/>
              </w:rPr>
              <w:t>Indicare, se pertinente, le categorie di qualificazione alla quale si riferisce l’attestazione:</w:t>
            </w:r>
          </w:p>
          <w:p w14:paraId="17E9957E" w14:textId="77777777" w:rsidR="000E3B2E" w:rsidRDefault="000E3B2E" w:rsidP="000E3B2E">
            <w:pPr>
              <w:pStyle w:val="Text1"/>
              <w:spacing w:before="0" w:after="0"/>
              <w:ind w:left="0"/>
              <w:jc w:val="both"/>
              <w:rPr>
                <w:rFonts w:ascii="Arial" w:hAnsi="Arial" w:cs="Arial"/>
                <w:i/>
                <w:color w:val="000000"/>
                <w:sz w:val="14"/>
                <w:szCs w:val="14"/>
              </w:rPr>
            </w:pPr>
          </w:p>
          <w:p w14:paraId="7718C8FA" w14:textId="77777777" w:rsidR="000E3B2E" w:rsidRPr="000E3B2E" w:rsidRDefault="000E3B2E" w:rsidP="000E3B2E">
            <w:pPr>
              <w:pStyle w:val="Text1"/>
              <w:spacing w:before="0" w:after="0"/>
              <w:ind w:left="0"/>
              <w:jc w:val="both"/>
              <w:rPr>
                <w:rFonts w:ascii="Arial" w:hAnsi="Arial" w:cs="Arial"/>
                <w:i/>
                <w:color w:val="000000"/>
                <w:sz w:val="14"/>
                <w:szCs w:val="14"/>
              </w:rPr>
            </w:pPr>
          </w:p>
          <w:p w14:paraId="0CE32698" w14:textId="77777777" w:rsidR="00A23B3E" w:rsidRPr="001113FB" w:rsidRDefault="00A23B3E" w:rsidP="000E3B2E">
            <w:pPr>
              <w:pStyle w:val="Text1"/>
              <w:numPr>
                <w:ilvl w:val="0"/>
                <w:numId w:val="13"/>
              </w:numPr>
              <w:spacing w:before="0" w:after="0"/>
              <w:ind w:left="284" w:hanging="284"/>
              <w:jc w:val="both"/>
              <w:rPr>
                <w:rFonts w:ascii="Arial" w:hAnsi="Arial" w:cs="Arial"/>
                <w:i/>
                <w:color w:val="000000"/>
                <w:sz w:val="14"/>
                <w:szCs w:val="14"/>
              </w:rPr>
            </w:pPr>
            <w:r w:rsidRPr="000E3B2E">
              <w:rPr>
                <w:rFonts w:ascii="Arial" w:hAnsi="Arial" w:cs="Arial"/>
                <w:color w:val="000000"/>
                <w:sz w:val="14"/>
                <w:szCs w:val="14"/>
              </w:rPr>
              <w:t>L'attestazione di qualificazione comprende tutti i criteri di selezione richiesti?</w:t>
            </w:r>
          </w:p>
          <w:p w14:paraId="014C4DCB" w14:textId="77777777" w:rsidR="001113FB" w:rsidRPr="001113FB" w:rsidRDefault="001113FB" w:rsidP="002D14CC">
            <w:pPr>
              <w:pStyle w:val="Text1"/>
              <w:spacing w:before="0" w:after="0"/>
              <w:ind w:left="0"/>
              <w:jc w:val="both"/>
              <w:rPr>
                <w:rFonts w:ascii="Arial" w:hAnsi="Arial" w:cs="Arial"/>
                <w:i/>
                <w:color w:val="000000"/>
                <w:sz w:val="14"/>
                <w:szCs w:val="14"/>
              </w:rPr>
            </w:pPr>
          </w:p>
          <w:p w14:paraId="67511D8A" w14:textId="77777777" w:rsidR="001113FB" w:rsidRPr="000E3B2E" w:rsidRDefault="001113FB" w:rsidP="001113FB">
            <w:pPr>
              <w:pStyle w:val="Text1"/>
              <w:spacing w:before="0" w:after="0"/>
              <w:ind w:left="0"/>
              <w:jc w:val="both"/>
              <w:rPr>
                <w:rFonts w:ascii="Arial" w:hAnsi="Arial" w:cs="Arial"/>
                <w:i/>
                <w:color w:val="000000"/>
                <w:sz w:val="14"/>
                <w:szCs w:val="14"/>
              </w:rPr>
            </w:pPr>
          </w:p>
        </w:tc>
        <w:tc>
          <w:tcPr>
            <w:tcW w:w="0" w:type="auto"/>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2DE72B33"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8711055" w14:textId="77777777" w:rsidR="00A23B3E" w:rsidRPr="003A443E" w:rsidRDefault="00A23B3E" w:rsidP="00344105">
            <w:pPr>
              <w:pStyle w:val="Text1"/>
              <w:spacing w:before="0" w:after="0"/>
              <w:ind w:left="0"/>
              <w:rPr>
                <w:rFonts w:ascii="Arial" w:hAnsi="Arial" w:cs="Arial"/>
                <w:color w:val="000000"/>
                <w:sz w:val="14"/>
                <w:szCs w:val="14"/>
              </w:rPr>
            </w:pPr>
          </w:p>
          <w:p w14:paraId="448C4753" w14:textId="77777777" w:rsidR="00A23B3E" w:rsidRDefault="00A23B3E" w:rsidP="00344105">
            <w:pPr>
              <w:pStyle w:val="Text1"/>
              <w:spacing w:before="0" w:after="0"/>
              <w:ind w:left="0"/>
              <w:rPr>
                <w:rFonts w:ascii="Arial" w:hAnsi="Arial" w:cs="Arial"/>
                <w:color w:val="000000"/>
                <w:sz w:val="14"/>
                <w:szCs w:val="14"/>
              </w:rPr>
            </w:pPr>
          </w:p>
          <w:p w14:paraId="549908B4" w14:textId="77777777" w:rsidR="00344105" w:rsidRDefault="00344105" w:rsidP="00344105">
            <w:pPr>
              <w:pStyle w:val="Text1"/>
              <w:spacing w:before="0" w:after="0"/>
              <w:ind w:left="0"/>
              <w:rPr>
                <w:rFonts w:ascii="Arial" w:hAnsi="Arial" w:cs="Arial"/>
                <w:color w:val="000000"/>
                <w:sz w:val="14"/>
                <w:szCs w:val="14"/>
              </w:rPr>
            </w:pPr>
          </w:p>
          <w:p w14:paraId="0DEFBB28" w14:textId="77777777" w:rsidR="00344105" w:rsidRPr="003A443E" w:rsidRDefault="00344105" w:rsidP="00344105">
            <w:pPr>
              <w:pStyle w:val="Text1"/>
              <w:spacing w:before="0" w:after="0"/>
              <w:ind w:left="0"/>
              <w:rPr>
                <w:rFonts w:ascii="Arial" w:hAnsi="Arial" w:cs="Arial"/>
                <w:color w:val="000000"/>
                <w:sz w:val="14"/>
                <w:szCs w:val="14"/>
              </w:rPr>
            </w:pPr>
          </w:p>
          <w:p w14:paraId="40EBB83C" w14:textId="77777777" w:rsidR="00A23B3E" w:rsidRPr="003A443E" w:rsidRDefault="00A23B3E" w:rsidP="00344105">
            <w:pPr>
              <w:pStyle w:val="Text1"/>
              <w:spacing w:after="0"/>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E07B34F" w14:textId="77777777" w:rsidR="00A23B3E" w:rsidRDefault="00A23B3E" w:rsidP="00344105">
            <w:pPr>
              <w:pStyle w:val="Text1"/>
              <w:spacing w:before="0" w:after="0"/>
              <w:ind w:left="0"/>
              <w:rPr>
                <w:rFonts w:ascii="Arial" w:hAnsi="Arial" w:cs="Arial"/>
                <w:color w:val="000000"/>
                <w:sz w:val="14"/>
                <w:szCs w:val="14"/>
              </w:rPr>
            </w:pPr>
          </w:p>
          <w:p w14:paraId="7876AB8C" w14:textId="77777777" w:rsidR="00344105" w:rsidRDefault="00344105" w:rsidP="00344105">
            <w:pPr>
              <w:pStyle w:val="Text1"/>
              <w:spacing w:before="0" w:after="0"/>
              <w:ind w:left="0"/>
              <w:rPr>
                <w:rFonts w:ascii="Arial" w:hAnsi="Arial" w:cs="Arial"/>
                <w:color w:val="000000"/>
                <w:sz w:val="14"/>
                <w:szCs w:val="14"/>
              </w:rPr>
            </w:pPr>
          </w:p>
          <w:p w14:paraId="7BA00F7E" w14:textId="77777777" w:rsidR="00344105" w:rsidRDefault="00344105" w:rsidP="00344105">
            <w:pPr>
              <w:pStyle w:val="Text1"/>
              <w:spacing w:before="0" w:after="0"/>
              <w:ind w:left="0"/>
              <w:rPr>
                <w:rFonts w:ascii="Arial" w:hAnsi="Arial" w:cs="Arial"/>
                <w:color w:val="000000"/>
                <w:sz w:val="14"/>
                <w:szCs w:val="14"/>
              </w:rPr>
            </w:pPr>
          </w:p>
          <w:p w14:paraId="467F5BDE" w14:textId="77777777" w:rsidR="00344105" w:rsidRPr="00344105" w:rsidRDefault="00344105" w:rsidP="00344105">
            <w:pPr>
              <w:pStyle w:val="Text1"/>
              <w:spacing w:before="0" w:after="0"/>
              <w:ind w:left="0"/>
              <w:rPr>
                <w:rFonts w:ascii="Arial" w:hAnsi="Arial" w:cs="Arial"/>
                <w:color w:val="000000"/>
                <w:sz w:val="10"/>
                <w:szCs w:val="10"/>
              </w:rPr>
            </w:pPr>
          </w:p>
          <w:p w14:paraId="1EF440AC" w14:textId="77777777" w:rsidR="00344105" w:rsidRDefault="00A23B3E" w:rsidP="00344105">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
          <w:p w14:paraId="1B61C4FA" w14:textId="77777777" w:rsidR="00344105" w:rsidRDefault="00344105" w:rsidP="00344105">
            <w:pPr>
              <w:pStyle w:val="Text1"/>
              <w:spacing w:before="0" w:after="0"/>
              <w:ind w:left="-42"/>
              <w:rPr>
                <w:rFonts w:ascii="Arial" w:hAnsi="Arial" w:cs="Arial"/>
                <w:color w:val="000000"/>
                <w:sz w:val="14"/>
                <w:szCs w:val="14"/>
              </w:rPr>
            </w:pPr>
          </w:p>
          <w:p w14:paraId="10CE7108" w14:textId="77777777" w:rsidR="00344105" w:rsidRDefault="00344105" w:rsidP="00344105">
            <w:pPr>
              <w:pStyle w:val="Text1"/>
              <w:spacing w:before="0" w:after="0"/>
              <w:ind w:left="-42"/>
              <w:rPr>
                <w:rFonts w:ascii="Arial" w:hAnsi="Arial" w:cs="Arial"/>
                <w:color w:val="000000"/>
                <w:sz w:val="14"/>
                <w:szCs w:val="14"/>
              </w:rPr>
            </w:pPr>
          </w:p>
          <w:p w14:paraId="5AD2FAF3" w14:textId="77777777" w:rsidR="00344105" w:rsidRDefault="00344105" w:rsidP="00344105">
            <w:pPr>
              <w:pStyle w:val="Text1"/>
              <w:spacing w:before="0" w:after="0"/>
              <w:ind w:left="-42"/>
              <w:rPr>
                <w:rFonts w:ascii="Arial" w:hAnsi="Arial" w:cs="Arial"/>
                <w:color w:val="000000"/>
                <w:sz w:val="14"/>
                <w:szCs w:val="14"/>
              </w:rPr>
            </w:pPr>
          </w:p>
          <w:p w14:paraId="6AF21B36" w14:textId="77777777" w:rsidR="00A23B3E" w:rsidRPr="00344105" w:rsidRDefault="00A23B3E" w:rsidP="00344105">
            <w:pPr>
              <w:pStyle w:val="Text1"/>
              <w:numPr>
                <w:ilvl w:val="0"/>
                <w:numId w:val="12"/>
              </w:numPr>
              <w:spacing w:before="0" w:after="0"/>
              <w:ind w:left="318"/>
              <w:jc w:val="both"/>
              <w:rPr>
                <w:rFonts w:ascii="Arial" w:hAnsi="Arial" w:cs="Arial"/>
                <w:color w:val="000000"/>
                <w:sz w:val="14"/>
                <w:szCs w:val="14"/>
              </w:rPr>
            </w:pPr>
            <w:r w:rsidRPr="00344105">
              <w:rPr>
                <w:rFonts w:ascii="Arial" w:hAnsi="Arial" w:cs="Arial"/>
                <w:color w:val="000000"/>
                <w:sz w:val="14"/>
                <w:szCs w:val="14"/>
              </w:rPr>
              <w:t>(indirizzo web, autorità o organismo di emanazione, riferimento preciso della documentazione):</w:t>
            </w:r>
          </w:p>
          <w:p w14:paraId="650AC5C6" w14:textId="77777777" w:rsidR="00A23B3E" w:rsidRPr="003A443E" w:rsidRDefault="00A23B3E" w:rsidP="00344105">
            <w:pPr>
              <w:pStyle w:val="Text1"/>
              <w:spacing w:before="0" w:after="0"/>
              <w:ind w:left="315"/>
              <w:rPr>
                <w:rFonts w:ascii="Arial" w:hAnsi="Arial" w:cs="Arial"/>
                <w:color w:val="000000"/>
                <w:sz w:val="14"/>
                <w:szCs w:val="14"/>
              </w:rPr>
            </w:pPr>
            <w:r w:rsidRPr="003A443E">
              <w:rPr>
                <w:rFonts w:ascii="Arial" w:hAnsi="Arial" w:cs="Arial"/>
                <w:color w:val="000000"/>
                <w:sz w:val="14"/>
                <w:szCs w:val="14"/>
              </w:rPr>
              <w:t>[………..…][…………][……….…][……….…]</w:t>
            </w:r>
          </w:p>
          <w:p w14:paraId="69523124" w14:textId="77777777" w:rsidR="00344105" w:rsidRDefault="00344105" w:rsidP="00344105">
            <w:pPr>
              <w:pStyle w:val="Text1"/>
              <w:spacing w:before="0" w:after="0"/>
              <w:ind w:left="-42"/>
              <w:rPr>
                <w:rFonts w:ascii="Arial" w:hAnsi="Arial" w:cs="Arial"/>
                <w:color w:val="000000"/>
                <w:sz w:val="14"/>
                <w:szCs w:val="14"/>
              </w:rPr>
            </w:pPr>
          </w:p>
          <w:p w14:paraId="113427B8" w14:textId="77777777" w:rsidR="00344105" w:rsidRDefault="00344105" w:rsidP="00344105">
            <w:pPr>
              <w:pStyle w:val="Text1"/>
              <w:spacing w:before="0" w:after="0"/>
              <w:ind w:left="-42"/>
              <w:rPr>
                <w:rFonts w:ascii="Arial" w:hAnsi="Arial" w:cs="Arial"/>
                <w:color w:val="000000"/>
                <w:sz w:val="14"/>
                <w:szCs w:val="14"/>
              </w:rPr>
            </w:pPr>
          </w:p>
          <w:p w14:paraId="18E47811" w14:textId="77777777" w:rsidR="00344105" w:rsidRDefault="00A23B3E" w:rsidP="00344105">
            <w:pPr>
              <w:pStyle w:val="Text1"/>
              <w:numPr>
                <w:ilvl w:val="0"/>
                <w:numId w:val="12"/>
              </w:numPr>
              <w:spacing w:before="0" w:after="0"/>
              <w:ind w:left="318"/>
              <w:rPr>
                <w:rFonts w:ascii="Arial" w:hAnsi="Arial" w:cs="Arial"/>
                <w:color w:val="000000"/>
                <w:sz w:val="14"/>
                <w:szCs w:val="14"/>
              </w:rPr>
            </w:pPr>
            <w:r w:rsidRPr="00344105">
              <w:rPr>
                <w:rFonts w:ascii="Arial" w:hAnsi="Arial" w:cs="Arial"/>
                <w:color w:val="000000"/>
                <w:sz w:val="14"/>
                <w:szCs w:val="14"/>
              </w:rPr>
              <w:t>[…………..…]</w:t>
            </w:r>
          </w:p>
          <w:p w14:paraId="0FDEDCD3" w14:textId="77777777" w:rsidR="00344105" w:rsidRDefault="00344105" w:rsidP="00344105">
            <w:pPr>
              <w:pStyle w:val="Text1"/>
              <w:spacing w:before="0" w:after="0"/>
              <w:ind w:left="-42"/>
              <w:rPr>
                <w:rFonts w:ascii="Arial" w:hAnsi="Arial" w:cs="Arial"/>
                <w:color w:val="000000"/>
                <w:sz w:val="14"/>
                <w:szCs w:val="14"/>
              </w:rPr>
            </w:pPr>
          </w:p>
          <w:p w14:paraId="73CA4A6A" w14:textId="77777777" w:rsidR="000E3B2E" w:rsidRDefault="000E3B2E" w:rsidP="00344105">
            <w:pPr>
              <w:pStyle w:val="Text1"/>
              <w:spacing w:before="0" w:after="0"/>
              <w:ind w:left="-42"/>
              <w:rPr>
                <w:rFonts w:ascii="Arial" w:hAnsi="Arial" w:cs="Arial"/>
                <w:color w:val="000000"/>
                <w:sz w:val="14"/>
                <w:szCs w:val="14"/>
              </w:rPr>
            </w:pPr>
          </w:p>
          <w:p w14:paraId="3295B474" w14:textId="77777777" w:rsidR="000E3B2E" w:rsidRDefault="000E3B2E" w:rsidP="00344105">
            <w:pPr>
              <w:pStyle w:val="Text1"/>
              <w:spacing w:before="0" w:after="0"/>
              <w:ind w:left="-42"/>
              <w:rPr>
                <w:rFonts w:ascii="Arial" w:hAnsi="Arial" w:cs="Arial"/>
                <w:color w:val="000000"/>
                <w:sz w:val="14"/>
                <w:szCs w:val="14"/>
              </w:rPr>
            </w:pPr>
          </w:p>
          <w:p w14:paraId="34388801" w14:textId="77777777" w:rsidR="00A23B3E" w:rsidRPr="00344105" w:rsidRDefault="00AA5F93" w:rsidP="00344105">
            <w:pPr>
              <w:pStyle w:val="Text1"/>
              <w:numPr>
                <w:ilvl w:val="0"/>
                <w:numId w:val="12"/>
              </w:numPr>
              <w:spacing w:before="0" w:after="0"/>
              <w:ind w:left="318"/>
              <w:rPr>
                <w:rFonts w:ascii="Arial" w:hAnsi="Arial" w:cs="Arial"/>
                <w:color w:val="000000"/>
                <w:sz w:val="14"/>
                <w:szCs w:val="14"/>
              </w:rPr>
            </w:pPr>
            <w:proofErr w:type="gramStart"/>
            <w:r w:rsidRPr="00344105">
              <w:rPr>
                <w:rFonts w:ascii="Arial" w:hAnsi="Arial" w:cs="Arial"/>
                <w:color w:val="000000"/>
                <w:sz w:val="14"/>
                <w:szCs w:val="14"/>
              </w:rPr>
              <w:t>[ ]</w:t>
            </w:r>
            <w:proofErr w:type="gramEnd"/>
            <w:r w:rsidRPr="00344105">
              <w:rPr>
                <w:rFonts w:ascii="Arial" w:hAnsi="Arial" w:cs="Arial"/>
                <w:color w:val="000000"/>
                <w:sz w:val="14"/>
                <w:szCs w:val="14"/>
              </w:rPr>
              <w:t xml:space="preserve"> Sì [ ] No</w:t>
            </w:r>
          </w:p>
        </w:tc>
      </w:tr>
      <w:tr w:rsidR="001113FB" w14:paraId="18C132B2" w14:textId="77777777" w:rsidTr="002D14CC">
        <w:trPr>
          <w:trHeight w:hRule="exact" w:val="567"/>
          <w:jc w:val="center"/>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FA71AF0" w14:textId="77777777" w:rsidR="001113FB" w:rsidRPr="001113FB" w:rsidRDefault="001113FB" w:rsidP="001113FB">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eastAsia="Times New Roman" w:hAnsi="Arial" w:cs="Arial"/>
                <w:b/>
                <w:bCs/>
                <w:color w:val="000000"/>
                <w:sz w:val="14"/>
                <w:szCs w:val="14"/>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113FB" w14:paraId="1219B689"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46C29168" w14:textId="77777777" w:rsidR="001113FB" w:rsidRDefault="001113FB" w:rsidP="001113FB">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31512C35" w14:textId="77777777" w:rsidR="001113FB" w:rsidRDefault="001113FB" w:rsidP="001113FB">
            <w:pPr>
              <w:pStyle w:val="Text1"/>
              <w:ind w:left="0"/>
            </w:pPr>
            <w:r>
              <w:rPr>
                <w:rFonts w:ascii="Arial" w:hAnsi="Arial" w:cs="Arial"/>
                <w:b/>
                <w:sz w:val="15"/>
                <w:szCs w:val="15"/>
              </w:rPr>
              <w:t>Risposta:</w:t>
            </w:r>
          </w:p>
        </w:tc>
      </w:tr>
      <w:tr w:rsidR="001113FB" w14:paraId="341FA242"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7F7C71F8" w14:textId="77777777" w:rsidR="001113FB" w:rsidRDefault="001113FB" w:rsidP="001113FB">
            <w:pPr>
              <w:pStyle w:val="Text1"/>
              <w:ind w:left="0"/>
              <w:jc w:val="both"/>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642D2CE1" w14:textId="77777777" w:rsidR="001113FB" w:rsidRDefault="001113FB" w:rsidP="001113FB">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1113FB" w14:paraId="777723E6" w14:textId="77777777" w:rsidTr="002D14CC">
        <w:trPr>
          <w:trHeight w:val="391"/>
          <w:jc w:val="center"/>
        </w:trPr>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vAlign w:val="center"/>
          </w:tcPr>
          <w:p w14:paraId="3CA094BE" w14:textId="77777777" w:rsidR="001113FB" w:rsidRDefault="001113FB" w:rsidP="001113FB">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1113FB" w14:paraId="369B3049"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A91775" w14:textId="77777777" w:rsidR="001113FB" w:rsidRPr="003A443E" w:rsidRDefault="001113FB" w:rsidP="001113FB">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F5A25E" w14:textId="77777777" w:rsidR="001113FB" w:rsidRDefault="001113FB" w:rsidP="001113FB">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w:t>
            </w:r>
            <w:r>
              <w:rPr>
                <w:rFonts w:ascii="Arial" w:hAnsi="Arial" w:cs="Arial"/>
                <w:color w:val="000000"/>
                <w:sz w:val="14"/>
                <w:szCs w:val="14"/>
              </w:rPr>
              <w:t>C</w:t>
            </w:r>
            <w:r w:rsidRPr="003A443E">
              <w:rPr>
                <w:rFonts w:ascii="Arial" w:hAnsi="Arial" w:cs="Arial"/>
                <w:color w:val="000000"/>
                <w:sz w:val="14"/>
                <w:szCs w:val="14"/>
              </w:rPr>
              <w:t xml:space="preserve">onsorzio, GEIE, </w:t>
            </w:r>
            <w:r>
              <w:rPr>
                <w:rFonts w:ascii="Arial" w:hAnsi="Arial" w:cs="Arial"/>
                <w:color w:val="000000"/>
                <w:sz w:val="14"/>
                <w:szCs w:val="14"/>
              </w:rPr>
              <w:t>R</w:t>
            </w:r>
            <w:r w:rsidRPr="003A443E">
              <w:rPr>
                <w:rFonts w:ascii="Arial" w:hAnsi="Arial" w:cs="Arial"/>
                <w:color w:val="000000"/>
                <w:sz w:val="14"/>
                <w:szCs w:val="14"/>
              </w:rPr>
              <w:t>ete d</w:t>
            </w:r>
            <w:r>
              <w:rPr>
                <w:rFonts w:ascii="Arial" w:hAnsi="Arial" w:cs="Arial"/>
                <w:color w:val="000000"/>
                <w:sz w:val="14"/>
                <w:szCs w:val="14"/>
              </w:rPr>
              <w:t>’</w:t>
            </w:r>
            <w:r w:rsidRPr="003A443E">
              <w:rPr>
                <w:rFonts w:ascii="Arial" w:hAnsi="Arial" w:cs="Arial"/>
                <w:color w:val="000000"/>
                <w:sz w:val="14"/>
                <w:szCs w:val="14"/>
              </w:rPr>
              <w:t>impresa di cui all’ art</w:t>
            </w:r>
            <w:r>
              <w:rPr>
                <w:rFonts w:ascii="Arial" w:hAnsi="Arial" w:cs="Arial"/>
                <w:color w:val="000000"/>
                <w:sz w:val="14"/>
                <w:szCs w:val="14"/>
              </w:rPr>
              <w:t>icolo</w:t>
            </w:r>
            <w:r w:rsidRPr="003A443E">
              <w:rPr>
                <w:rFonts w:ascii="Arial" w:hAnsi="Arial" w:cs="Arial"/>
                <w:color w:val="000000"/>
                <w:sz w:val="14"/>
                <w:szCs w:val="14"/>
              </w:rPr>
              <w:t xml:space="preserve"> 45, comma 2, lett</w:t>
            </w:r>
            <w:r>
              <w:rPr>
                <w:rFonts w:ascii="Arial" w:hAnsi="Arial" w:cs="Arial"/>
                <w:color w:val="000000"/>
                <w:sz w:val="14"/>
                <w:szCs w:val="14"/>
              </w:rPr>
              <w:t>ere</w:t>
            </w:r>
            <w:r w:rsidRPr="003A443E">
              <w:rPr>
                <w:rFonts w:ascii="Arial" w:hAnsi="Arial" w:cs="Arial"/>
                <w:color w:val="000000"/>
                <w:sz w:val="14"/>
                <w:szCs w:val="14"/>
              </w:rPr>
              <w:t xml:space="preserve"> d), e), f) e g) e all’art</w:t>
            </w:r>
            <w:r>
              <w:rPr>
                <w:rFonts w:ascii="Arial" w:hAnsi="Arial" w:cs="Arial"/>
                <w:color w:val="000000"/>
                <w:sz w:val="14"/>
                <w:szCs w:val="14"/>
              </w:rPr>
              <w:t>icolo</w:t>
            </w:r>
            <w:r w:rsidRPr="003A443E">
              <w:rPr>
                <w:rFonts w:ascii="Arial" w:hAnsi="Arial" w:cs="Arial"/>
                <w:color w:val="000000"/>
                <w:sz w:val="14"/>
                <w:szCs w:val="14"/>
              </w:rPr>
              <w:t xml:space="preserve">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w:t>
            </w:r>
            <w:r>
              <w:rPr>
                <w:rFonts w:ascii="Arial" w:hAnsi="Arial" w:cs="Arial"/>
                <w:color w:val="000000"/>
                <w:sz w:val="14"/>
                <w:szCs w:val="14"/>
              </w:rPr>
              <w:t xml:space="preserve"> </w:t>
            </w:r>
            <w:r w:rsidRPr="003A443E">
              <w:rPr>
                <w:rFonts w:ascii="Arial" w:hAnsi="Arial" w:cs="Arial"/>
                <w:color w:val="000000"/>
                <w:sz w:val="14"/>
                <w:szCs w:val="14"/>
              </w:rPr>
              <w:t>ecc.):</w:t>
            </w:r>
          </w:p>
          <w:p w14:paraId="2762D933" w14:textId="77777777" w:rsidR="00EA3474" w:rsidRDefault="00EA3474" w:rsidP="00EA3474">
            <w:pPr>
              <w:pStyle w:val="Text1"/>
              <w:spacing w:before="0" w:after="0"/>
              <w:ind w:left="0"/>
              <w:jc w:val="both"/>
              <w:rPr>
                <w:rFonts w:ascii="Arial" w:hAnsi="Arial" w:cs="Arial"/>
                <w:color w:val="000000"/>
                <w:sz w:val="14"/>
                <w:szCs w:val="14"/>
              </w:rPr>
            </w:pPr>
          </w:p>
          <w:p w14:paraId="16334655" w14:textId="77777777" w:rsidR="00EA3474" w:rsidRDefault="001113FB" w:rsidP="00EA3474">
            <w:pPr>
              <w:pStyle w:val="Text1"/>
              <w:numPr>
                <w:ilvl w:val="0"/>
                <w:numId w:val="6"/>
              </w:numPr>
              <w:spacing w:before="0" w:after="0"/>
              <w:ind w:left="284" w:hanging="284"/>
              <w:jc w:val="both"/>
              <w:rPr>
                <w:rFonts w:ascii="Arial" w:hAnsi="Arial" w:cs="Arial"/>
                <w:color w:val="000000"/>
                <w:sz w:val="14"/>
                <w:szCs w:val="14"/>
              </w:rPr>
            </w:pPr>
            <w:r w:rsidRPr="001113FB">
              <w:rPr>
                <w:rFonts w:ascii="Arial" w:hAnsi="Arial" w:cs="Arial"/>
                <w:color w:val="000000"/>
                <w:sz w:val="14"/>
                <w:szCs w:val="14"/>
              </w:rPr>
              <w:t>Indicare gli altri operatori economici che compartecipano alla procedura di appalto:</w:t>
            </w:r>
          </w:p>
          <w:p w14:paraId="481DE553" w14:textId="77777777" w:rsidR="00EA3474" w:rsidRPr="00EA3474" w:rsidRDefault="00EA3474" w:rsidP="00EA3474">
            <w:pPr>
              <w:spacing w:before="0" w:after="0"/>
              <w:rPr>
                <w:rFonts w:ascii="Arial" w:hAnsi="Arial" w:cs="Arial"/>
                <w:color w:val="000000"/>
                <w:sz w:val="14"/>
                <w:szCs w:val="14"/>
              </w:rPr>
            </w:pPr>
          </w:p>
          <w:p w14:paraId="3DF36EB4" w14:textId="77777777" w:rsidR="001113FB" w:rsidRDefault="001113FB" w:rsidP="00EA3474">
            <w:pPr>
              <w:pStyle w:val="Text1"/>
              <w:numPr>
                <w:ilvl w:val="0"/>
                <w:numId w:val="6"/>
              </w:numPr>
              <w:spacing w:before="0" w:after="0"/>
              <w:ind w:left="284" w:hanging="284"/>
              <w:jc w:val="both"/>
              <w:rPr>
                <w:rFonts w:ascii="Arial" w:hAnsi="Arial" w:cs="Arial"/>
                <w:color w:val="000000"/>
                <w:sz w:val="14"/>
                <w:szCs w:val="14"/>
              </w:rPr>
            </w:pPr>
            <w:r w:rsidRPr="00EA3474">
              <w:rPr>
                <w:rFonts w:ascii="Arial" w:hAnsi="Arial" w:cs="Arial"/>
                <w:color w:val="000000"/>
                <w:sz w:val="14"/>
                <w:szCs w:val="14"/>
              </w:rPr>
              <w:t>Se pertinente, indicare il nome del raggruppamento partecipante:</w:t>
            </w:r>
          </w:p>
          <w:p w14:paraId="3EEAC928" w14:textId="77777777" w:rsidR="00EA3474" w:rsidRDefault="00EA3474" w:rsidP="00EA3474">
            <w:pPr>
              <w:pStyle w:val="Text1"/>
              <w:spacing w:before="0" w:after="0"/>
              <w:ind w:left="0"/>
              <w:jc w:val="both"/>
              <w:rPr>
                <w:rFonts w:ascii="Arial" w:hAnsi="Arial" w:cs="Arial"/>
                <w:color w:val="000000"/>
                <w:sz w:val="14"/>
                <w:szCs w:val="14"/>
              </w:rPr>
            </w:pPr>
          </w:p>
          <w:p w14:paraId="5033CE3C" w14:textId="77777777" w:rsidR="00EA3474" w:rsidRPr="00EA3474" w:rsidRDefault="00EA3474" w:rsidP="00EA3474">
            <w:pPr>
              <w:pStyle w:val="Text1"/>
              <w:spacing w:before="0" w:after="0"/>
              <w:ind w:left="0"/>
              <w:jc w:val="both"/>
              <w:rPr>
                <w:rFonts w:ascii="Arial" w:hAnsi="Arial" w:cs="Arial"/>
                <w:color w:val="000000"/>
                <w:sz w:val="14"/>
                <w:szCs w:val="14"/>
              </w:rPr>
            </w:pPr>
          </w:p>
          <w:p w14:paraId="6E7BB14E" w14:textId="77777777" w:rsidR="001113FB" w:rsidRPr="001113FB" w:rsidRDefault="001113FB" w:rsidP="00EA3474">
            <w:pPr>
              <w:pStyle w:val="Text1"/>
              <w:numPr>
                <w:ilvl w:val="0"/>
                <w:numId w:val="6"/>
              </w:numPr>
              <w:spacing w:before="0" w:after="0"/>
              <w:ind w:left="284" w:hanging="284"/>
              <w:jc w:val="both"/>
              <w:rPr>
                <w:rFonts w:ascii="Arial" w:hAnsi="Arial" w:cs="Arial"/>
                <w:color w:val="000000"/>
                <w:sz w:val="14"/>
                <w:szCs w:val="14"/>
              </w:rPr>
            </w:pPr>
            <w:r w:rsidRPr="001113FB">
              <w:rPr>
                <w:rFonts w:ascii="Arial" w:hAnsi="Arial" w:cs="Arial"/>
                <w:color w:val="000000"/>
                <w:sz w:val="14"/>
                <w:szCs w:val="14"/>
              </w:rPr>
              <w:t xml:space="preserve">Se pertinente, indicare la denominazione degli operatori economici facenti parte di un consorzio di cui all’art. 45, comma 2, lett. </w:t>
            </w:r>
            <w:r w:rsidRPr="001113FB">
              <w:rPr>
                <w:rFonts w:ascii="Arial" w:hAnsi="Arial" w:cs="Arial"/>
                <w:i/>
                <w:color w:val="000000"/>
                <w:sz w:val="14"/>
                <w:szCs w:val="14"/>
              </w:rPr>
              <w:t>b)</w:t>
            </w:r>
            <w:r w:rsidRPr="001113FB">
              <w:rPr>
                <w:rFonts w:ascii="Arial" w:hAnsi="Arial" w:cs="Arial"/>
                <w:color w:val="000000"/>
                <w:sz w:val="14"/>
                <w:szCs w:val="14"/>
              </w:rPr>
              <w:t xml:space="preserve"> e </w:t>
            </w:r>
            <w:r w:rsidRPr="001113FB">
              <w:rPr>
                <w:rFonts w:ascii="Arial" w:hAnsi="Arial" w:cs="Arial"/>
                <w:i/>
                <w:color w:val="000000"/>
                <w:sz w:val="14"/>
                <w:szCs w:val="14"/>
              </w:rPr>
              <w:t>c)</w:t>
            </w:r>
            <w:r w:rsidRPr="001113FB">
              <w:rPr>
                <w:rFonts w:ascii="Arial" w:hAnsi="Arial" w:cs="Arial"/>
                <w:color w:val="000000"/>
                <w:sz w:val="14"/>
                <w:szCs w:val="14"/>
              </w:rPr>
              <w:t xml:space="preserve">, o di una società di professionisti di cui all’articolo 46, comma 1, lett. </w:t>
            </w:r>
            <w:r w:rsidRPr="001113FB">
              <w:rPr>
                <w:rFonts w:ascii="Arial" w:hAnsi="Arial" w:cs="Arial"/>
                <w:i/>
                <w:color w:val="000000"/>
                <w:sz w:val="14"/>
                <w:szCs w:val="14"/>
              </w:rPr>
              <w:t>f)</w:t>
            </w:r>
            <w:r w:rsidRPr="001113FB">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4DF18D" w14:textId="77777777" w:rsidR="001113FB" w:rsidRDefault="001113FB" w:rsidP="001113FB">
            <w:pPr>
              <w:pStyle w:val="Text1"/>
              <w:spacing w:before="0" w:after="0"/>
              <w:ind w:left="0"/>
              <w:rPr>
                <w:rFonts w:ascii="Arial" w:hAnsi="Arial" w:cs="Arial"/>
                <w:color w:val="000000"/>
                <w:sz w:val="15"/>
                <w:szCs w:val="15"/>
              </w:rPr>
            </w:pPr>
          </w:p>
          <w:p w14:paraId="3B387D93" w14:textId="77777777" w:rsidR="001113FB" w:rsidRPr="001113FB" w:rsidRDefault="001113FB" w:rsidP="001113FB">
            <w:pPr>
              <w:pStyle w:val="Text1"/>
              <w:spacing w:before="0" w:after="0"/>
              <w:ind w:left="0"/>
              <w:rPr>
                <w:rFonts w:ascii="Arial" w:hAnsi="Arial" w:cs="Arial"/>
                <w:color w:val="000000"/>
                <w:sz w:val="18"/>
                <w:szCs w:val="18"/>
              </w:rPr>
            </w:pPr>
          </w:p>
          <w:p w14:paraId="01363198" w14:textId="77777777" w:rsidR="001113FB" w:rsidRDefault="001113FB" w:rsidP="001113FB">
            <w:pPr>
              <w:pStyle w:val="Text1"/>
              <w:numPr>
                <w:ilvl w:val="0"/>
                <w:numId w:val="18"/>
              </w:numPr>
              <w:spacing w:before="0" w:after="0"/>
              <w:ind w:left="315" w:hanging="315"/>
              <w:rPr>
                <w:rFonts w:ascii="Arial" w:hAnsi="Arial" w:cs="Arial"/>
                <w:color w:val="000000"/>
                <w:sz w:val="15"/>
                <w:szCs w:val="15"/>
              </w:rPr>
            </w:pPr>
            <w:r w:rsidRPr="003A443E">
              <w:rPr>
                <w:rFonts w:ascii="Arial" w:hAnsi="Arial" w:cs="Arial"/>
                <w:color w:val="000000"/>
                <w:sz w:val="15"/>
                <w:szCs w:val="15"/>
              </w:rPr>
              <w:t>[…………..…]</w:t>
            </w:r>
          </w:p>
          <w:p w14:paraId="171948BF" w14:textId="77777777" w:rsidR="001113FB" w:rsidRDefault="001113FB" w:rsidP="001113FB">
            <w:pPr>
              <w:pStyle w:val="Text1"/>
              <w:spacing w:before="0" w:after="0"/>
              <w:ind w:left="0"/>
              <w:rPr>
                <w:rFonts w:ascii="Arial" w:hAnsi="Arial" w:cs="Arial"/>
                <w:color w:val="000000"/>
                <w:sz w:val="15"/>
                <w:szCs w:val="15"/>
              </w:rPr>
            </w:pPr>
          </w:p>
          <w:p w14:paraId="40088787" w14:textId="77777777" w:rsidR="001113FB" w:rsidRDefault="001113FB" w:rsidP="001113FB">
            <w:pPr>
              <w:pStyle w:val="Text1"/>
              <w:spacing w:before="0" w:after="0"/>
              <w:ind w:left="0"/>
              <w:rPr>
                <w:rFonts w:ascii="Arial" w:hAnsi="Arial" w:cs="Arial"/>
                <w:color w:val="000000"/>
                <w:sz w:val="15"/>
                <w:szCs w:val="15"/>
              </w:rPr>
            </w:pPr>
          </w:p>
          <w:p w14:paraId="2244179B" w14:textId="77777777" w:rsidR="001113FB" w:rsidRDefault="001113FB" w:rsidP="001113FB">
            <w:pPr>
              <w:pStyle w:val="Text1"/>
              <w:spacing w:before="0" w:after="0"/>
              <w:ind w:left="0"/>
              <w:rPr>
                <w:rFonts w:ascii="Arial" w:hAnsi="Arial" w:cs="Arial"/>
                <w:color w:val="000000"/>
                <w:sz w:val="15"/>
                <w:szCs w:val="15"/>
              </w:rPr>
            </w:pPr>
          </w:p>
          <w:p w14:paraId="294A511A" w14:textId="77777777" w:rsidR="00EA3474" w:rsidRPr="00EA3474" w:rsidRDefault="00EA3474" w:rsidP="001113FB">
            <w:pPr>
              <w:pStyle w:val="Text1"/>
              <w:spacing w:before="0" w:after="0"/>
              <w:ind w:left="0"/>
              <w:rPr>
                <w:rFonts w:ascii="Arial" w:hAnsi="Arial" w:cs="Arial"/>
                <w:color w:val="000000"/>
                <w:sz w:val="10"/>
                <w:szCs w:val="10"/>
              </w:rPr>
            </w:pPr>
          </w:p>
          <w:p w14:paraId="23162A57" w14:textId="77777777" w:rsidR="001113FB" w:rsidRDefault="001113FB" w:rsidP="001113FB">
            <w:pPr>
              <w:pStyle w:val="Text1"/>
              <w:numPr>
                <w:ilvl w:val="0"/>
                <w:numId w:val="18"/>
              </w:numPr>
              <w:spacing w:before="0" w:after="0"/>
              <w:ind w:left="315" w:hanging="315"/>
              <w:rPr>
                <w:rFonts w:ascii="Arial" w:hAnsi="Arial" w:cs="Arial"/>
                <w:color w:val="000000"/>
                <w:sz w:val="15"/>
                <w:szCs w:val="15"/>
              </w:rPr>
            </w:pPr>
            <w:r w:rsidRPr="001113FB">
              <w:rPr>
                <w:rFonts w:ascii="Arial" w:hAnsi="Arial" w:cs="Arial"/>
                <w:color w:val="000000"/>
                <w:sz w:val="15"/>
                <w:szCs w:val="15"/>
              </w:rPr>
              <w:t>[…………..…]</w:t>
            </w:r>
          </w:p>
          <w:p w14:paraId="2463018E" w14:textId="77777777" w:rsidR="00EA3474" w:rsidRDefault="00EA3474" w:rsidP="00EA3474">
            <w:pPr>
              <w:pStyle w:val="Text1"/>
              <w:spacing w:before="0" w:after="0"/>
              <w:ind w:left="0"/>
              <w:rPr>
                <w:rFonts w:ascii="Arial" w:hAnsi="Arial" w:cs="Arial"/>
                <w:color w:val="000000"/>
                <w:sz w:val="15"/>
                <w:szCs w:val="15"/>
              </w:rPr>
            </w:pPr>
          </w:p>
          <w:p w14:paraId="053F7609" w14:textId="77777777" w:rsidR="00EA3474" w:rsidRDefault="00EA3474" w:rsidP="00EA3474">
            <w:pPr>
              <w:pStyle w:val="Text1"/>
              <w:spacing w:before="0" w:after="0"/>
              <w:ind w:left="0"/>
              <w:rPr>
                <w:rFonts w:ascii="Arial" w:hAnsi="Arial" w:cs="Arial"/>
                <w:color w:val="000000"/>
                <w:sz w:val="15"/>
                <w:szCs w:val="15"/>
              </w:rPr>
            </w:pPr>
          </w:p>
          <w:p w14:paraId="6E9FFBC0" w14:textId="77777777" w:rsidR="00EA3474" w:rsidRDefault="001113FB" w:rsidP="00EA3474">
            <w:pPr>
              <w:pStyle w:val="Text1"/>
              <w:numPr>
                <w:ilvl w:val="0"/>
                <w:numId w:val="18"/>
              </w:numPr>
              <w:spacing w:before="0" w:after="0"/>
              <w:ind w:left="315" w:hanging="315"/>
              <w:rPr>
                <w:rFonts w:ascii="Arial" w:hAnsi="Arial" w:cs="Arial"/>
                <w:color w:val="000000"/>
                <w:sz w:val="15"/>
                <w:szCs w:val="15"/>
              </w:rPr>
            </w:pPr>
            <w:r w:rsidRPr="001113FB">
              <w:rPr>
                <w:rFonts w:ascii="Arial" w:hAnsi="Arial" w:cs="Arial"/>
                <w:color w:val="000000"/>
                <w:sz w:val="15"/>
                <w:szCs w:val="15"/>
              </w:rPr>
              <w:t>[…………..…]</w:t>
            </w:r>
          </w:p>
          <w:p w14:paraId="0A89F5B5" w14:textId="77777777" w:rsidR="00EA3474" w:rsidRPr="00EA3474" w:rsidRDefault="00EA3474" w:rsidP="00EA3474">
            <w:pPr>
              <w:pStyle w:val="Text1"/>
              <w:spacing w:before="0" w:after="0"/>
              <w:ind w:left="0"/>
              <w:rPr>
                <w:rFonts w:ascii="Arial" w:hAnsi="Arial" w:cs="Arial"/>
                <w:color w:val="000000"/>
                <w:sz w:val="14"/>
                <w:szCs w:val="14"/>
              </w:rPr>
            </w:pPr>
          </w:p>
          <w:p w14:paraId="69A3C518" w14:textId="77777777" w:rsidR="00EA3474" w:rsidRPr="00EA3474" w:rsidRDefault="00EA3474" w:rsidP="00EA3474">
            <w:pPr>
              <w:pStyle w:val="Text1"/>
              <w:spacing w:before="0" w:after="0"/>
              <w:ind w:left="0"/>
              <w:rPr>
                <w:rFonts w:ascii="Arial" w:hAnsi="Arial" w:cs="Arial"/>
                <w:color w:val="000000"/>
                <w:sz w:val="12"/>
                <w:szCs w:val="12"/>
              </w:rPr>
            </w:pPr>
          </w:p>
          <w:p w14:paraId="4ACD073B" w14:textId="77777777" w:rsidR="001113FB" w:rsidRPr="00EA3474" w:rsidRDefault="001113FB" w:rsidP="00EA3474">
            <w:pPr>
              <w:pStyle w:val="Text1"/>
              <w:numPr>
                <w:ilvl w:val="0"/>
                <w:numId w:val="18"/>
              </w:numPr>
              <w:spacing w:before="0" w:after="0"/>
              <w:ind w:left="315" w:hanging="315"/>
              <w:rPr>
                <w:rFonts w:ascii="Arial" w:hAnsi="Arial" w:cs="Arial"/>
                <w:color w:val="000000"/>
                <w:sz w:val="15"/>
                <w:szCs w:val="15"/>
              </w:rPr>
            </w:pPr>
            <w:r w:rsidRPr="00EA3474">
              <w:rPr>
                <w:rFonts w:ascii="Arial" w:hAnsi="Arial" w:cs="Arial"/>
                <w:color w:val="000000"/>
                <w:sz w:val="15"/>
                <w:szCs w:val="15"/>
              </w:rPr>
              <w:t>[…….……….]</w:t>
            </w:r>
          </w:p>
        </w:tc>
      </w:tr>
      <w:tr w:rsidR="001113FB" w14:paraId="144BF89A" w14:textId="77777777" w:rsidTr="002D14CC">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7A982FCA" w14:textId="77777777" w:rsidR="001113FB" w:rsidRDefault="001113FB" w:rsidP="001113FB">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3B6E5F54" w14:textId="77777777" w:rsidR="001113FB" w:rsidRDefault="001113FB" w:rsidP="001113FB">
            <w:pPr>
              <w:pStyle w:val="Text1"/>
              <w:ind w:left="0"/>
            </w:pPr>
            <w:r>
              <w:rPr>
                <w:rFonts w:ascii="Arial" w:hAnsi="Arial" w:cs="Arial"/>
                <w:b/>
                <w:sz w:val="15"/>
                <w:szCs w:val="15"/>
              </w:rPr>
              <w:t>Risposta:</w:t>
            </w:r>
          </w:p>
        </w:tc>
      </w:tr>
      <w:tr w:rsidR="001113FB" w14:paraId="50A70292" w14:textId="77777777" w:rsidTr="002D14CC">
        <w:trPr>
          <w:trHeight w:val="564"/>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418CF2AE" w14:textId="77777777" w:rsidR="001113FB" w:rsidRDefault="001113FB" w:rsidP="007E5E45">
            <w:pPr>
              <w:pStyle w:val="Text1"/>
              <w:spacing w:before="0" w:after="0"/>
              <w:ind w:left="0"/>
              <w:jc w:val="both"/>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5746C2AB" w14:textId="77777777" w:rsidR="001113FB" w:rsidRDefault="001113FB" w:rsidP="007E5E45">
            <w:pPr>
              <w:pStyle w:val="Text1"/>
              <w:spacing w:before="0" w:after="0"/>
              <w:ind w:left="0"/>
            </w:pPr>
            <w:r>
              <w:rPr>
                <w:rFonts w:ascii="Arial" w:hAnsi="Arial" w:cs="Arial"/>
                <w:sz w:val="15"/>
                <w:szCs w:val="15"/>
              </w:rPr>
              <w:t>[   ]</w:t>
            </w:r>
          </w:p>
        </w:tc>
      </w:tr>
    </w:tbl>
    <w:p w14:paraId="321A7CD2" w14:textId="77777777" w:rsidR="00A23B3E" w:rsidRPr="004164B0" w:rsidRDefault="00A23B3E" w:rsidP="004164B0">
      <w:pPr>
        <w:pStyle w:val="SectionTitle"/>
        <w:spacing w:before="360" w:after="120"/>
        <w:rPr>
          <w:rFonts w:ascii="Arial" w:hAnsi="Arial" w:cs="Arial"/>
          <w:b w:val="0"/>
          <w:caps/>
          <w:sz w:val="16"/>
          <w:szCs w:val="16"/>
        </w:rPr>
      </w:pPr>
      <w:r w:rsidRPr="004164B0">
        <w:rPr>
          <w:rFonts w:ascii="Arial" w:hAnsi="Arial" w:cs="Arial"/>
          <w:b w:val="0"/>
          <w:caps/>
          <w:sz w:val="16"/>
          <w:szCs w:val="16"/>
        </w:rPr>
        <w:t>B: Informazioni sui rappresentanti dell'operatore economico</w:t>
      </w:r>
    </w:p>
    <w:p w14:paraId="3D335FB4" w14:textId="77777777" w:rsidR="00A23B3E" w:rsidRPr="005354D1" w:rsidRDefault="00A23B3E" w:rsidP="006E25C9">
      <w:pPr>
        <w:pBdr>
          <w:top w:val="single" w:sz="4" w:space="1" w:color="00000A"/>
          <w:left w:val="single" w:sz="4" w:space="0" w:color="00000A"/>
          <w:bottom w:val="single" w:sz="4" w:space="1" w:color="00000A"/>
          <w:right w:val="single" w:sz="4" w:space="0" w:color="00000A"/>
        </w:pBdr>
        <w:shd w:val="clear" w:color="auto" w:fill="D9D9D9" w:themeFill="background1" w:themeFillShade="D9"/>
        <w:jc w:val="both"/>
        <w:rPr>
          <w:rFonts w:ascii="Arial" w:hAnsi="Arial" w:cs="Arial"/>
          <w:b/>
          <w:i/>
          <w:color w:val="000000"/>
          <w:sz w:val="14"/>
          <w:szCs w:val="14"/>
        </w:rPr>
      </w:pPr>
      <w:r w:rsidRPr="005354D1">
        <w:rPr>
          <w:rFonts w:ascii="Arial" w:hAnsi="Arial" w:cs="Arial"/>
          <w:i/>
          <w:color w:val="000000"/>
          <w:sz w:val="14"/>
          <w:szCs w:val="14"/>
        </w:rPr>
        <w:t>Se pertinente, indicare nome e indirizzo delle persone abilitate ad agire come rappresentanti,</w:t>
      </w:r>
      <w:r w:rsidRPr="005354D1">
        <w:rPr>
          <w:rFonts w:ascii="Arial" w:hAnsi="Arial" w:cs="Arial"/>
          <w:b/>
          <w:i/>
          <w:color w:val="000000"/>
          <w:sz w:val="14"/>
          <w:szCs w:val="14"/>
        </w:rPr>
        <w:t xml:space="preserve"> </w:t>
      </w:r>
      <w:r w:rsidRPr="005354D1">
        <w:rPr>
          <w:rFonts w:ascii="Arial" w:hAnsi="Arial" w:cs="Arial"/>
          <w:i/>
          <w:color w:val="000000"/>
          <w:sz w:val="14"/>
          <w:szCs w:val="14"/>
        </w:rPr>
        <w:t>ivi compresi procuratori e institori,</w:t>
      </w:r>
      <w:r w:rsidRPr="005354D1">
        <w:rPr>
          <w:rFonts w:ascii="Arial" w:hAnsi="Arial" w:cs="Arial"/>
          <w:b/>
          <w:i/>
          <w:color w:val="000000"/>
          <w:sz w:val="14"/>
          <w:szCs w:val="14"/>
        </w:rPr>
        <w:t xml:space="preserve"> </w:t>
      </w:r>
      <w:r w:rsidRPr="005354D1">
        <w:rPr>
          <w:rFonts w:ascii="Arial" w:hAnsi="Arial" w:cs="Arial"/>
          <w:i/>
          <w:color w:val="000000"/>
          <w:sz w:val="14"/>
          <w:szCs w:val="14"/>
        </w:rPr>
        <w:t>dell'operatore economico ai fini della procedura di appalto in oggetto; se intervengono più legali rappresentanti ripetere tante volte quanto necessario</w:t>
      </w:r>
      <w:r w:rsidR="001F35A9" w:rsidRPr="005354D1">
        <w:rPr>
          <w:rFonts w:ascii="Arial" w:hAnsi="Arial" w:cs="Arial"/>
          <w:i/>
          <w:color w:val="000000"/>
          <w:sz w:val="14"/>
          <w:szCs w:val="14"/>
        </w:rPr>
        <w:t>.</w:t>
      </w:r>
    </w:p>
    <w:tbl>
      <w:tblPr>
        <w:tblW w:w="9087" w:type="dxa"/>
        <w:tblInd w:w="-20" w:type="dxa"/>
        <w:tblLayout w:type="fixed"/>
        <w:tblCellMar>
          <w:left w:w="93" w:type="dxa"/>
        </w:tblCellMar>
        <w:tblLook w:val="0000" w:firstRow="0" w:lastRow="0" w:firstColumn="0" w:lastColumn="0" w:noHBand="0" w:noVBand="0"/>
      </w:tblPr>
      <w:tblGrid>
        <w:gridCol w:w="4644"/>
        <w:gridCol w:w="4443"/>
      </w:tblGrid>
      <w:tr w:rsidR="00A23B3E" w14:paraId="102D6EA8"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EB46F1" w14:textId="77777777" w:rsidR="00A23B3E" w:rsidRDefault="00A23B3E">
            <w:r>
              <w:rPr>
                <w:rFonts w:ascii="Arial" w:hAnsi="Arial" w:cs="Arial"/>
                <w:b/>
                <w:sz w:val="15"/>
                <w:szCs w:val="15"/>
              </w:rPr>
              <w:t>Eventuali rappresentanti:</w:t>
            </w: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3B0D817D" w14:textId="77777777" w:rsidR="00A23B3E" w:rsidRDefault="00A23B3E">
            <w:r>
              <w:rPr>
                <w:rFonts w:ascii="Arial" w:hAnsi="Arial" w:cs="Arial"/>
                <w:b/>
                <w:sz w:val="15"/>
                <w:szCs w:val="15"/>
              </w:rPr>
              <w:t>Risposta:</w:t>
            </w:r>
          </w:p>
        </w:tc>
      </w:tr>
      <w:tr w:rsidR="00A23B3E" w14:paraId="0BA92EC0"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FAD921" w14:textId="77777777" w:rsidR="006E25C9" w:rsidRDefault="00A23B3E">
            <w:pPr>
              <w:spacing w:before="40" w:after="40"/>
              <w:rPr>
                <w:rFonts w:ascii="Arial" w:hAnsi="Arial" w:cs="Arial"/>
                <w:sz w:val="14"/>
                <w:szCs w:val="14"/>
              </w:rPr>
            </w:pPr>
            <w:r>
              <w:rPr>
                <w:rFonts w:ascii="Arial" w:hAnsi="Arial" w:cs="Arial"/>
                <w:sz w:val="14"/>
                <w:szCs w:val="14"/>
              </w:rPr>
              <w:t>Nome completo</w:t>
            </w:r>
            <w:r w:rsidR="006E25C9">
              <w:rPr>
                <w:rFonts w:ascii="Arial" w:hAnsi="Arial" w:cs="Arial"/>
                <w:sz w:val="14"/>
                <w:szCs w:val="14"/>
              </w:rPr>
              <w:t>:</w:t>
            </w:r>
          </w:p>
          <w:p w14:paraId="6768A65F" w14:textId="77777777" w:rsidR="00A23B3E" w:rsidRDefault="006E25C9">
            <w:pPr>
              <w:spacing w:before="40" w:after="40"/>
            </w:pPr>
            <w:r>
              <w:rPr>
                <w:rFonts w:ascii="Arial" w:hAnsi="Arial" w:cs="Arial"/>
                <w:sz w:val="14"/>
                <w:szCs w:val="14"/>
              </w:rPr>
              <w:t>(S</w:t>
            </w:r>
            <w:r w:rsidR="00A23B3E">
              <w:rPr>
                <w:rFonts w:ascii="Arial" w:hAnsi="Arial" w:cs="Arial"/>
                <w:sz w:val="14"/>
                <w:szCs w:val="14"/>
              </w:rPr>
              <w:t>e richiesto, indicare altresì data e luogo di nascita</w:t>
            </w:r>
            <w:r>
              <w:rPr>
                <w:rFonts w:ascii="Arial" w:hAnsi="Arial" w:cs="Arial"/>
                <w:sz w:val="14"/>
                <w:szCs w:val="14"/>
              </w:rPr>
              <w:t>)</w:t>
            </w:r>
            <w:r w:rsidR="00A23B3E">
              <w:rPr>
                <w:rFonts w:ascii="Arial" w:hAnsi="Arial" w:cs="Arial"/>
                <w:sz w:val="14"/>
                <w:szCs w:val="14"/>
              </w:rPr>
              <w:t xml:space="preserve">: </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C36D1E" w14:textId="77777777" w:rsidR="006E25C9" w:rsidRDefault="00A23B3E" w:rsidP="006E25C9">
            <w:pPr>
              <w:spacing w:before="0" w:after="0"/>
              <w:rPr>
                <w:rFonts w:ascii="Arial" w:hAnsi="Arial" w:cs="Arial"/>
                <w:sz w:val="14"/>
                <w:szCs w:val="14"/>
              </w:rPr>
            </w:pPr>
            <w:r>
              <w:rPr>
                <w:rFonts w:ascii="Arial" w:hAnsi="Arial" w:cs="Arial"/>
                <w:sz w:val="14"/>
                <w:szCs w:val="14"/>
              </w:rPr>
              <w:t>[…………….];</w:t>
            </w:r>
          </w:p>
          <w:p w14:paraId="483DF33C" w14:textId="77777777" w:rsidR="00A23B3E" w:rsidRDefault="00A23B3E" w:rsidP="006E25C9">
            <w:pPr>
              <w:spacing w:before="0" w:after="0"/>
            </w:pPr>
            <w:r>
              <w:rPr>
                <w:rFonts w:ascii="Arial" w:hAnsi="Arial" w:cs="Arial"/>
                <w:sz w:val="14"/>
                <w:szCs w:val="14"/>
              </w:rPr>
              <w:t>[…………….]</w:t>
            </w:r>
          </w:p>
        </w:tc>
      </w:tr>
      <w:tr w:rsidR="00A23B3E" w14:paraId="59DA8861"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732914" w14:textId="77777777" w:rsidR="00A23B3E" w:rsidRDefault="00A23B3E">
            <w:pPr>
              <w:spacing w:before="40" w:after="40"/>
            </w:pPr>
            <w:r>
              <w:rPr>
                <w:rFonts w:ascii="Arial" w:hAnsi="Arial" w:cs="Arial"/>
                <w:sz w:val="14"/>
                <w:szCs w:val="14"/>
              </w:rPr>
              <w:t>Posizione/Titolo ad agire:</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FBE05A" w14:textId="77777777" w:rsidR="00A23B3E" w:rsidRDefault="00A23B3E">
            <w:r>
              <w:rPr>
                <w:rFonts w:ascii="Arial" w:hAnsi="Arial" w:cs="Arial"/>
                <w:sz w:val="14"/>
                <w:szCs w:val="14"/>
              </w:rPr>
              <w:t>[………….…]</w:t>
            </w:r>
          </w:p>
        </w:tc>
      </w:tr>
      <w:tr w:rsidR="00A23B3E" w14:paraId="670FA395"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AEC71C" w14:textId="77777777" w:rsidR="00A23B3E" w:rsidRDefault="00A23B3E">
            <w:pPr>
              <w:spacing w:before="40" w:after="40"/>
            </w:pPr>
            <w:r>
              <w:rPr>
                <w:rFonts w:ascii="Arial" w:hAnsi="Arial" w:cs="Arial"/>
                <w:sz w:val="14"/>
                <w:szCs w:val="14"/>
              </w:rPr>
              <w:t>Indirizzo postale:</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194241" w14:textId="77777777" w:rsidR="00A23B3E" w:rsidRDefault="00A23B3E">
            <w:pPr>
              <w:spacing w:after="0"/>
            </w:pPr>
            <w:r>
              <w:rPr>
                <w:rFonts w:ascii="Arial" w:hAnsi="Arial" w:cs="Arial"/>
                <w:sz w:val="14"/>
                <w:szCs w:val="14"/>
              </w:rPr>
              <w:t>[………….…]</w:t>
            </w:r>
          </w:p>
        </w:tc>
      </w:tr>
      <w:tr w:rsidR="00A23B3E" w14:paraId="73DD83EF"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038184" w14:textId="77777777" w:rsidR="00A23B3E" w:rsidRDefault="00A23B3E">
            <w:pPr>
              <w:spacing w:before="40" w:after="40"/>
            </w:pPr>
            <w:r>
              <w:rPr>
                <w:rFonts w:ascii="Arial" w:hAnsi="Arial" w:cs="Arial"/>
                <w:sz w:val="14"/>
                <w:szCs w:val="14"/>
              </w:rPr>
              <w:t>Telefono:</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8C7E7E" w14:textId="77777777" w:rsidR="00A23B3E" w:rsidRDefault="00A23B3E">
            <w:r>
              <w:rPr>
                <w:rFonts w:ascii="Arial" w:hAnsi="Arial" w:cs="Arial"/>
                <w:sz w:val="14"/>
                <w:szCs w:val="14"/>
              </w:rPr>
              <w:t>[………….…]</w:t>
            </w:r>
          </w:p>
        </w:tc>
      </w:tr>
      <w:tr w:rsidR="00A23B3E" w14:paraId="3D6B01D3"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1B51B3" w14:textId="77777777" w:rsidR="00A23B3E" w:rsidRDefault="00A23B3E">
            <w:pPr>
              <w:spacing w:before="40" w:after="40"/>
            </w:pPr>
            <w:r>
              <w:rPr>
                <w:rFonts w:ascii="Arial" w:hAnsi="Arial" w:cs="Arial"/>
                <w:sz w:val="14"/>
                <w:szCs w:val="14"/>
              </w:rPr>
              <w:t>E-mail:</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1A0CD3" w14:textId="77777777" w:rsidR="00A23B3E" w:rsidRDefault="00A23B3E">
            <w:r>
              <w:rPr>
                <w:rFonts w:ascii="Arial" w:hAnsi="Arial" w:cs="Arial"/>
                <w:sz w:val="14"/>
                <w:szCs w:val="14"/>
              </w:rPr>
              <w:t>[…………….]</w:t>
            </w:r>
          </w:p>
        </w:tc>
      </w:tr>
      <w:tr w:rsidR="00A23B3E" w14:paraId="56795CBC" w14:textId="77777777" w:rsidTr="006E25C9">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31C934" w14:textId="77777777" w:rsidR="00A23B3E" w:rsidRDefault="00A23B3E" w:rsidP="00907E8A">
            <w:pPr>
              <w:spacing w:before="40" w:after="40"/>
              <w:jc w:val="both"/>
            </w:pPr>
            <w:r>
              <w:rPr>
                <w:rFonts w:ascii="Arial" w:hAnsi="Arial" w:cs="Arial"/>
                <w:sz w:val="14"/>
                <w:szCs w:val="14"/>
              </w:rPr>
              <w:t>Se necessario, fornire precisazioni sulla rappresentanza (forma, portata, scopo, firma congiunta):</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00A9A9" w14:textId="77777777" w:rsidR="00A23B3E" w:rsidRDefault="00A23B3E">
            <w:r>
              <w:rPr>
                <w:rFonts w:ascii="Arial" w:hAnsi="Arial" w:cs="Arial"/>
                <w:sz w:val="14"/>
                <w:szCs w:val="14"/>
              </w:rPr>
              <w:t>[………….…]</w:t>
            </w:r>
          </w:p>
        </w:tc>
      </w:tr>
    </w:tbl>
    <w:p w14:paraId="08E775D0" w14:textId="77777777" w:rsidR="004164B0" w:rsidRDefault="00A23B3E" w:rsidP="004164B0">
      <w:pPr>
        <w:pStyle w:val="SectionTitle"/>
        <w:spacing w:before="360" w:after="0"/>
        <w:rPr>
          <w:rFonts w:ascii="Arial" w:hAnsi="Arial" w:cs="Arial"/>
          <w:b w:val="0"/>
          <w:caps/>
          <w:sz w:val="16"/>
          <w:szCs w:val="16"/>
        </w:rPr>
      </w:pPr>
      <w:r w:rsidRPr="004164B0">
        <w:rPr>
          <w:rFonts w:ascii="Arial" w:hAnsi="Arial" w:cs="Arial"/>
          <w:b w:val="0"/>
          <w:caps/>
          <w:sz w:val="16"/>
          <w:szCs w:val="16"/>
        </w:rPr>
        <w:t>C: Informazioni sull'affidamento SULLE Capacità di altri soggetti</w:t>
      </w:r>
    </w:p>
    <w:p w14:paraId="329F540D" w14:textId="77777777" w:rsidR="00A23B3E" w:rsidRPr="005354D1" w:rsidRDefault="00A23B3E" w:rsidP="005354D1">
      <w:pPr>
        <w:pStyle w:val="SectionTitle"/>
        <w:spacing w:before="0" w:after="60"/>
        <w:rPr>
          <w:rFonts w:ascii="Arial" w:hAnsi="Arial" w:cs="Arial"/>
          <w:b w:val="0"/>
          <w:caps/>
          <w:sz w:val="14"/>
          <w:szCs w:val="14"/>
        </w:rPr>
      </w:pPr>
      <w:r w:rsidRPr="005354D1">
        <w:rPr>
          <w:rFonts w:ascii="Arial" w:hAnsi="Arial" w:cs="Arial"/>
          <w:b w:val="0"/>
          <w:caps/>
          <w:sz w:val="14"/>
          <w:szCs w:val="14"/>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4164B0" w14:paraId="66DDCB5A"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684600" w14:textId="77777777" w:rsidR="00A23B3E" w:rsidRPr="004164B0" w:rsidRDefault="00A23B3E" w:rsidP="005354D1">
            <w:pPr>
              <w:spacing w:before="80" w:after="80"/>
              <w:rPr>
                <w:rFonts w:ascii="Arial" w:hAnsi="Arial" w:cs="Arial"/>
                <w:b/>
                <w:sz w:val="15"/>
                <w:szCs w:val="15"/>
              </w:rPr>
            </w:pPr>
            <w:r w:rsidRPr="004164B0">
              <w:rPr>
                <w:rFonts w:ascii="Arial" w:hAnsi="Arial" w:cs="Arial"/>
                <w:b/>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522839" w14:textId="77777777" w:rsidR="00A23B3E" w:rsidRPr="004164B0" w:rsidRDefault="00A23B3E" w:rsidP="005354D1">
            <w:pPr>
              <w:spacing w:before="80" w:after="80"/>
              <w:rPr>
                <w:rFonts w:ascii="Arial" w:hAnsi="Arial" w:cs="Arial"/>
                <w:b/>
                <w:sz w:val="15"/>
                <w:szCs w:val="15"/>
              </w:rPr>
            </w:pPr>
            <w:r w:rsidRPr="004164B0">
              <w:rPr>
                <w:rFonts w:ascii="Arial" w:hAnsi="Arial" w:cs="Arial"/>
                <w:b/>
                <w:sz w:val="15"/>
                <w:szCs w:val="15"/>
              </w:rPr>
              <w:t>Risposta:</w:t>
            </w:r>
          </w:p>
        </w:tc>
      </w:tr>
      <w:tr w:rsidR="00A23B3E" w:rsidRPr="003A443E" w14:paraId="06B19550"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F21D2" w14:textId="77777777" w:rsidR="00A23B3E" w:rsidRPr="003A443E" w:rsidRDefault="00A23B3E" w:rsidP="004164B0">
            <w:pPr>
              <w:jc w:val="both"/>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5651653B" w14:textId="77777777" w:rsidR="00A23B3E" w:rsidRPr="003A443E" w:rsidRDefault="00A23B3E" w:rsidP="004164B0">
            <w:pPr>
              <w:spacing w:after="0"/>
              <w:jc w:val="both"/>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0BA57083" w14:textId="77777777" w:rsidR="004164B0" w:rsidRDefault="004164B0" w:rsidP="004164B0">
            <w:pPr>
              <w:spacing w:before="0" w:after="0"/>
              <w:jc w:val="both"/>
              <w:rPr>
                <w:rFonts w:ascii="Arial" w:hAnsi="Arial" w:cs="Arial"/>
                <w:iCs/>
                <w:color w:val="000000"/>
                <w:sz w:val="14"/>
                <w:szCs w:val="14"/>
              </w:rPr>
            </w:pPr>
          </w:p>
          <w:p w14:paraId="64DA1087" w14:textId="77777777" w:rsidR="00A23B3E" w:rsidRPr="003A443E" w:rsidRDefault="00A23B3E" w:rsidP="004164B0">
            <w:pPr>
              <w:spacing w:before="0" w:after="0"/>
              <w:jc w:val="both"/>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1CB8FB10" w14:textId="77777777" w:rsidR="004164B0" w:rsidRDefault="004164B0" w:rsidP="004164B0">
            <w:pPr>
              <w:spacing w:before="0" w:after="0"/>
              <w:jc w:val="both"/>
              <w:rPr>
                <w:rFonts w:ascii="Arial" w:hAnsi="Arial" w:cs="Arial"/>
                <w:iCs/>
                <w:color w:val="000000"/>
                <w:sz w:val="14"/>
                <w:szCs w:val="14"/>
              </w:rPr>
            </w:pPr>
          </w:p>
          <w:p w14:paraId="7F845D7D" w14:textId="77777777" w:rsidR="00A23B3E" w:rsidRDefault="00A23B3E" w:rsidP="004164B0">
            <w:pPr>
              <w:spacing w:before="0" w:after="0"/>
              <w:jc w:val="both"/>
              <w:rPr>
                <w:rFonts w:ascii="Arial" w:hAnsi="Arial" w:cs="Arial"/>
                <w:iCs/>
                <w:color w:val="000000"/>
                <w:sz w:val="14"/>
                <w:szCs w:val="14"/>
              </w:rPr>
            </w:pPr>
            <w:r w:rsidRPr="003A443E">
              <w:rPr>
                <w:rFonts w:ascii="Arial" w:hAnsi="Arial" w:cs="Arial"/>
                <w:iCs/>
                <w:color w:val="000000"/>
                <w:sz w:val="14"/>
                <w:szCs w:val="14"/>
              </w:rPr>
              <w:t>Indicare i requisiti oggetto di avvalimento:</w:t>
            </w:r>
          </w:p>
          <w:p w14:paraId="14038BF5" w14:textId="77777777" w:rsidR="004164B0" w:rsidRPr="005354D1" w:rsidRDefault="004164B0" w:rsidP="004164B0">
            <w:pPr>
              <w:spacing w:before="0" w:after="0"/>
              <w:jc w:val="both"/>
              <w:rPr>
                <w:color w:val="000000"/>
                <w:sz w:val="10"/>
                <w:szCs w:val="1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1D001B" w14:textId="77777777" w:rsidR="00A23B3E" w:rsidRDefault="00A23B3E" w:rsidP="004164B0">
            <w:pPr>
              <w:spacing w:after="0"/>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5E99FE4C" w14:textId="77777777" w:rsidR="004164B0" w:rsidRDefault="004164B0" w:rsidP="004164B0">
            <w:pPr>
              <w:spacing w:before="0" w:after="0"/>
              <w:rPr>
                <w:rFonts w:ascii="Arial" w:hAnsi="Arial" w:cs="Arial"/>
                <w:color w:val="000000"/>
                <w:sz w:val="15"/>
                <w:szCs w:val="15"/>
              </w:rPr>
            </w:pPr>
          </w:p>
          <w:p w14:paraId="54BD986D" w14:textId="77777777" w:rsidR="004164B0" w:rsidRDefault="004164B0" w:rsidP="004164B0">
            <w:pPr>
              <w:spacing w:before="0" w:after="0"/>
              <w:rPr>
                <w:rFonts w:ascii="Arial" w:hAnsi="Arial" w:cs="Arial"/>
                <w:color w:val="000000"/>
                <w:sz w:val="15"/>
                <w:szCs w:val="15"/>
              </w:rPr>
            </w:pPr>
          </w:p>
          <w:p w14:paraId="088D803E" w14:textId="77777777" w:rsidR="004164B0" w:rsidRDefault="004164B0" w:rsidP="004164B0">
            <w:pPr>
              <w:spacing w:before="0" w:after="0"/>
              <w:rPr>
                <w:rFonts w:ascii="Arial" w:hAnsi="Arial" w:cs="Arial"/>
                <w:color w:val="000000"/>
                <w:sz w:val="15"/>
                <w:szCs w:val="15"/>
              </w:rPr>
            </w:pPr>
          </w:p>
          <w:p w14:paraId="377D7A8E" w14:textId="77777777" w:rsidR="004164B0" w:rsidRPr="004164B0" w:rsidRDefault="004164B0" w:rsidP="004164B0">
            <w:pPr>
              <w:spacing w:before="0" w:after="0"/>
              <w:rPr>
                <w:rFonts w:ascii="Arial" w:hAnsi="Arial" w:cs="Arial"/>
                <w:color w:val="000000"/>
                <w:sz w:val="20"/>
                <w:szCs w:val="20"/>
              </w:rPr>
            </w:pPr>
          </w:p>
          <w:p w14:paraId="63D35D9E" w14:textId="77777777" w:rsidR="00A23B3E" w:rsidRDefault="00A23B3E" w:rsidP="004164B0">
            <w:pPr>
              <w:spacing w:before="0" w:after="0"/>
              <w:rPr>
                <w:rFonts w:ascii="Arial" w:hAnsi="Arial" w:cs="Arial"/>
                <w:color w:val="000000"/>
                <w:sz w:val="14"/>
                <w:szCs w:val="14"/>
              </w:rPr>
            </w:pPr>
            <w:r w:rsidRPr="003A443E">
              <w:rPr>
                <w:rFonts w:ascii="Arial" w:hAnsi="Arial" w:cs="Arial"/>
                <w:color w:val="000000"/>
                <w:sz w:val="14"/>
                <w:szCs w:val="14"/>
              </w:rPr>
              <w:t>[………….…]</w:t>
            </w:r>
          </w:p>
          <w:p w14:paraId="3EBB73E7" w14:textId="77777777" w:rsidR="004164B0" w:rsidRDefault="004164B0" w:rsidP="004164B0">
            <w:pPr>
              <w:spacing w:before="0" w:after="0"/>
              <w:rPr>
                <w:rFonts w:ascii="Arial" w:hAnsi="Arial" w:cs="Arial"/>
                <w:color w:val="000000"/>
                <w:sz w:val="14"/>
                <w:szCs w:val="14"/>
              </w:rPr>
            </w:pPr>
          </w:p>
          <w:p w14:paraId="385A4846" w14:textId="77777777" w:rsidR="004164B0" w:rsidRPr="003A443E" w:rsidRDefault="004164B0" w:rsidP="004164B0">
            <w:pPr>
              <w:spacing w:before="0" w:after="0"/>
              <w:rPr>
                <w:rFonts w:ascii="Arial" w:hAnsi="Arial" w:cs="Arial"/>
                <w:color w:val="000000"/>
                <w:sz w:val="14"/>
                <w:szCs w:val="14"/>
              </w:rPr>
            </w:pPr>
          </w:p>
          <w:p w14:paraId="7A9379B9" w14:textId="77777777" w:rsidR="00A23B3E" w:rsidRPr="003A443E" w:rsidRDefault="00A23B3E" w:rsidP="004164B0">
            <w:pPr>
              <w:spacing w:before="0" w:after="0"/>
              <w:rPr>
                <w:color w:val="000000"/>
              </w:rPr>
            </w:pPr>
            <w:r w:rsidRPr="003A443E">
              <w:rPr>
                <w:rFonts w:ascii="Arial" w:hAnsi="Arial" w:cs="Arial"/>
                <w:color w:val="000000"/>
                <w:sz w:val="14"/>
                <w:szCs w:val="14"/>
              </w:rPr>
              <w:t>[………….…]</w:t>
            </w:r>
          </w:p>
        </w:tc>
      </w:tr>
    </w:tbl>
    <w:p w14:paraId="65B9CF23" w14:textId="77777777" w:rsidR="00D93877" w:rsidRPr="00D02F4E" w:rsidRDefault="00D93877" w:rsidP="00F351F0">
      <w:pPr>
        <w:pStyle w:val="ChapterTitle"/>
        <w:spacing w:before="0" w:after="0"/>
        <w:jc w:val="left"/>
        <w:rPr>
          <w:rFonts w:ascii="Arial" w:hAnsi="Arial" w:cs="Arial"/>
          <w:b w:val="0"/>
          <w:caps/>
          <w:sz w:val="2"/>
          <w:szCs w:val="2"/>
        </w:rPr>
      </w:pPr>
    </w:p>
    <w:tbl>
      <w:tblPr>
        <w:tblStyle w:val="Grigliatabella"/>
        <w:tblW w:w="9209" w:type="dxa"/>
        <w:jc w:val="center"/>
        <w:tblLook w:val="04A0" w:firstRow="1" w:lastRow="0" w:firstColumn="1" w:lastColumn="0" w:noHBand="0" w:noVBand="1"/>
      </w:tblPr>
      <w:tblGrid>
        <w:gridCol w:w="9209"/>
      </w:tblGrid>
      <w:tr w:rsidR="004164B0" w14:paraId="41B61CCF" w14:textId="77777777" w:rsidTr="002D14CC">
        <w:trPr>
          <w:jc w:val="center"/>
        </w:trPr>
        <w:tc>
          <w:tcPr>
            <w:tcW w:w="9209" w:type="dxa"/>
            <w:shd w:val="clear" w:color="auto" w:fill="D9D9D9" w:themeFill="background1" w:themeFillShade="D9"/>
          </w:tcPr>
          <w:p w14:paraId="244C70F2" w14:textId="77777777" w:rsidR="00D02F4E" w:rsidRPr="00D02F4E" w:rsidRDefault="00D02F4E" w:rsidP="00D02F4E">
            <w:pPr>
              <w:pStyle w:val="ChapterTitle"/>
              <w:spacing w:before="0" w:after="0"/>
              <w:jc w:val="both"/>
              <w:rPr>
                <w:rFonts w:ascii="Arial" w:hAnsi="Arial" w:cs="Arial"/>
                <w:b w:val="0"/>
                <w:color w:val="000000"/>
                <w:sz w:val="12"/>
                <w:szCs w:val="12"/>
              </w:rPr>
            </w:pPr>
            <w:r w:rsidRPr="00D02F4E">
              <w:rPr>
                <w:rFonts w:ascii="Arial" w:hAnsi="Arial" w:cs="Arial"/>
                <w:i/>
                <w:color w:val="000000"/>
                <w:sz w:val="12"/>
                <w:szCs w:val="12"/>
                <w:u w:val="single"/>
              </w:rPr>
              <w:t>In caso affermativo</w:t>
            </w:r>
            <w:r w:rsidRPr="00D02F4E">
              <w:rPr>
                <w:rFonts w:ascii="Arial" w:hAnsi="Arial" w:cs="Arial"/>
                <w:b w:val="0"/>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02F4E">
              <w:rPr>
                <w:rFonts w:ascii="Arial" w:hAnsi="Arial" w:cs="Arial"/>
                <w:color w:val="000000"/>
                <w:sz w:val="12"/>
                <w:szCs w:val="12"/>
                <w:u w:val="single"/>
              </w:rPr>
              <w:t>sezioni A e B della presente parte, dalla parte III, dalla parte IV ove pertinente e dalla parte VI</w:t>
            </w:r>
            <w:r w:rsidRPr="00D02F4E">
              <w:rPr>
                <w:rFonts w:ascii="Arial" w:hAnsi="Arial" w:cs="Arial"/>
                <w:b w:val="0"/>
                <w:color w:val="000000"/>
                <w:sz w:val="12"/>
                <w:szCs w:val="12"/>
              </w:rPr>
              <w:t>.</w:t>
            </w:r>
          </w:p>
          <w:p w14:paraId="2395B7BA" w14:textId="77777777" w:rsidR="00D02F4E" w:rsidRPr="00D02F4E" w:rsidRDefault="00D02F4E" w:rsidP="00D02F4E">
            <w:pPr>
              <w:pStyle w:val="ChapterTitle"/>
              <w:spacing w:before="0" w:after="0"/>
              <w:jc w:val="both"/>
              <w:rPr>
                <w:rFonts w:ascii="Arial" w:hAnsi="Arial" w:cs="Arial"/>
                <w:b w:val="0"/>
                <w:caps/>
                <w:sz w:val="14"/>
                <w:szCs w:val="14"/>
              </w:rPr>
            </w:pPr>
            <w:r w:rsidRPr="00D02F4E">
              <w:rPr>
                <w:rFonts w:ascii="Arial" w:hAnsi="Arial" w:cs="Arial"/>
                <w:b w:val="0"/>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027BFA8F" w14:textId="77777777" w:rsidR="00D02F4E" w:rsidRDefault="00A23B3E" w:rsidP="00D02F4E">
      <w:pPr>
        <w:pStyle w:val="ChapterTitle"/>
        <w:spacing w:before="360" w:after="0"/>
        <w:rPr>
          <w:rFonts w:ascii="Arial" w:hAnsi="Arial" w:cs="Arial"/>
          <w:b w:val="0"/>
          <w:caps/>
          <w:smallCaps/>
          <w:sz w:val="16"/>
          <w:szCs w:val="16"/>
        </w:rPr>
      </w:pPr>
      <w:r w:rsidRPr="00D02F4E">
        <w:rPr>
          <w:rFonts w:ascii="Arial" w:hAnsi="Arial" w:cs="Arial"/>
          <w:b w:val="0"/>
          <w:caps/>
          <w:smallCaps/>
          <w:sz w:val="16"/>
          <w:szCs w:val="16"/>
        </w:rPr>
        <w:t>D: Informazioni concernenti i subappaltatori sulle cui capacità l'operatore economico</w:t>
      </w:r>
    </w:p>
    <w:p w14:paraId="6947ECC1" w14:textId="77777777" w:rsidR="00D02F4E" w:rsidRDefault="00A23B3E" w:rsidP="00FB3543">
      <w:pPr>
        <w:pStyle w:val="ChapterTitle"/>
        <w:spacing w:before="0" w:after="0"/>
        <w:rPr>
          <w:rFonts w:ascii="Arial" w:hAnsi="Arial" w:cs="Arial"/>
          <w:b w:val="0"/>
          <w:caps/>
          <w:smallCaps/>
          <w:sz w:val="16"/>
          <w:szCs w:val="16"/>
        </w:rPr>
      </w:pPr>
      <w:r w:rsidRPr="00D02F4E">
        <w:rPr>
          <w:rFonts w:ascii="Arial" w:hAnsi="Arial" w:cs="Arial"/>
          <w:b w:val="0"/>
          <w:caps/>
          <w:smallCaps/>
          <w:sz w:val="16"/>
          <w:szCs w:val="16"/>
        </w:rPr>
        <w:t>non fa</w:t>
      </w:r>
      <w:r w:rsidR="00FB3543" w:rsidRPr="00D02F4E">
        <w:rPr>
          <w:rFonts w:ascii="Arial" w:hAnsi="Arial" w:cs="Arial"/>
          <w:b w:val="0"/>
          <w:caps/>
          <w:smallCaps/>
          <w:sz w:val="16"/>
          <w:szCs w:val="16"/>
        </w:rPr>
        <w:t xml:space="preserve"> </w:t>
      </w:r>
      <w:r w:rsidRPr="00D02F4E">
        <w:rPr>
          <w:rFonts w:ascii="Arial" w:hAnsi="Arial" w:cs="Arial"/>
          <w:b w:val="0"/>
          <w:caps/>
          <w:smallCaps/>
          <w:sz w:val="16"/>
          <w:szCs w:val="16"/>
        </w:rPr>
        <w:t>affidamento</w:t>
      </w:r>
    </w:p>
    <w:p w14:paraId="075299C9" w14:textId="77777777" w:rsidR="00D02F4E" w:rsidRPr="005354D1" w:rsidRDefault="00D02F4E" w:rsidP="005354D1">
      <w:pPr>
        <w:pStyle w:val="SectionTitle"/>
        <w:spacing w:before="0" w:after="60"/>
        <w:rPr>
          <w:rFonts w:ascii="Arial" w:hAnsi="Arial" w:cs="Arial"/>
          <w:b w:val="0"/>
          <w:caps/>
          <w:sz w:val="14"/>
          <w:szCs w:val="14"/>
        </w:rPr>
      </w:pPr>
      <w:r w:rsidRPr="005354D1">
        <w:rPr>
          <w:rFonts w:ascii="Arial" w:hAnsi="Arial" w:cs="Arial"/>
          <w:b w:val="0"/>
          <w:caps/>
          <w:sz w:val="14"/>
          <w:szCs w:val="14"/>
        </w:rPr>
        <w:t>(Articolo 89 del Codice - Avvalimento)</w:t>
      </w:r>
    </w:p>
    <w:p w14:paraId="06E26D32" w14:textId="77777777" w:rsidR="00A23B3E" w:rsidRPr="00AA5F93" w:rsidRDefault="00A23B3E" w:rsidP="00D02F4E">
      <w:pPr>
        <w:pStyle w:val="ChapterTitle"/>
        <w:pBdr>
          <w:top w:val="single" w:sz="4" w:space="1" w:color="00000A"/>
          <w:left w:val="single" w:sz="4" w:space="4" w:color="00000A"/>
          <w:bottom w:val="single" w:sz="4" w:space="1" w:color="00000A"/>
          <w:right w:val="single" w:sz="4" w:space="4" w:color="00000A"/>
        </w:pBdr>
        <w:shd w:val="clear" w:color="auto" w:fill="BFBFBF"/>
        <w:spacing w:before="0" w:after="120"/>
        <w:ind w:left="142" w:right="43"/>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000" w:firstRow="0" w:lastRow="0" w:firstColumn="0" w:lastColumn="0" w:noHBand="0" w:noVBand="0"/>
      </w:tblPr>
      <w:tblGrid>
        <w:gridCol w:w="4644"/>
        <w:gridCol w:w="4683"/>
      </w:tblGrid>
      <w:tr w:rsidR="00A23B3E" w14:paraId="15C9487E" w14:textId="77777777" w:rsidTr="00907E8A">
        <w:trPr>
          <w:trHeight w:val="209"/>
        </w:trPr>
        <w:tc>
          <w:tcPr>
            <w:tcW w:w="4644" w:type="dxa"/>
            <w:tcBorders>
              <w:tl2br w:val="single" w:sz="4" w:space="0" w:color="5A7A00"/>
            </w:tcBorders>
            <w:shd w:val="clear" w:color="auto" w:fill="FFFFFF"/>
          </w:tcPr>
          <w:p w14:paraId="3783BAFB" w14:textId="77777777" w:rsidR="00A23B3E" w:rsidRDefault="00A23B3E" w:rsidP="005354D1">
            <w:pPr>
              <w:spacing w:before="80" w:after="80"/>
            </w:pPr>
            <w:r>
              <w:rPr>
                <w:rFonts w:ascii="Arial" w:hAnsi="Arial" w:cs="Arial"/>
                <w:b/>
                <w:sz w:val="15"/>
                <w:szCs w:val="15"/>
              </w:rPr>
              <w:t>Subappaltatore:</w:t>
            </w:r>
          </w:p>
        </w:tc>
        <w:tc>
          <w:tcPr>
            <w:tcW w:w="4683" w:type="dxa"/>
            <w:tcBorders>
              <w:tl2br w:val="single" w:sz="4" w:space="0" w:color="5A7A00"/>
            </w:tcBorders>
            <w:shd w:val="clear" w:color="auto" w:fill="FFFFFF"/>
          </w:tcPr>
          <w:p w14:paraId="53A90247" w14:textId="77777777" w:rsidR="00A23B3E" w:rsidRDefault="00A23B3E" w:rsidP="005354D1">
            <w:pPr>
              <w:spacing w:before="80" w:after="80"/>
            </w:pPr>
            <w:r>
              <w:rPr>
                <w:rFonts w:ascii="Arial" w:hAnsi="Arial" w:cs="Arial"/>
                <w:b/>
                <w:sz w:val="15"/>
                <w:szCs w:val="15"/>
              </w:rPr>
              <w:t>Risposta:</w:t>
            </w:r>
          </w:p>
        </w:tc>
      </w:tr>
      <w:tr w:rsidR="000953DC" w:rsidRPr="003A443E" w14:paraId="79B1DB52" w14:textId="77777777" w:rsidTr="00907E8A">
        <w:trPr>
          <w:trHeight w:val="1858"/>
        </w:trPr>
        <w:tc>
          <w:tcPr>
            <w:tcW w:w="4644" w:type="dxa"/>
            <w:tcBorders>
              <w:tl2br w:val="single" w:sz="4" w:space="0" w:color="5A7A00"/>
            </w:tcBorders>
            <w:shd w:val="clear" w:color="auto" w:fill="FFFFFF"/>
          </w:tcPr>
          <w:p w14:paraId="65EED66C" w14:textId="77777777" w:rsidR="00A23B3E" w:rsidRDefault="00A23B3E" w:rsidP="00D02F4E">
            <w:pPr>
              <w:spacing w:after="0"/>
              <w:jc w:val="both"/>
              <w:rPr>
                <w:rFonts w:ascii="Arial" w:hAnsi="Arial" w:cs="Arial"/>
                <w:color w:val="000000"/>
                <w:sz w:val="15"/>
                <w:szCs w:val="15"/>
              </w:rPr>
            </w:pPr>
            <w:r w:rsidRPr="003A443E">
              <w:rPr>
                <w:rFonts w:ascii="Arial" w:hAnsi="Arial" w:cs="Arial"/>
                <w:color w:val="000000"/>
                <w:sz w:val="15"/>
                <w:szCs w:val="15"/>
              </w:rPr>
              <w:t>L'operatore economico intende subappaltare parte del contratto a terzi?</w:t>
            </w:r>
          </w:p>
          <w:p w14:paraId="16A4E679" w14:textId="77777777" w:rsidR="00D02F4E" w:rsidRPr="005354D1" w:rsidRDefault="00D02F4E" w:rsidP="00D02F4E">
            <w:pPr>
              <w:spacing w:before="0" w:after="0"/>
              <w:jc w:val="both"/>
              <w:rPr>
                <w:rFonts w:ascii="Arial" w:hAnsi="Arial" w:cs="Arial"/>
                <w:color w:val="000000"/>
                <w:sz w:val="14"/>
                <w:szCs w:val="14"/>
              </w:rPr>
            </w:pPr>
          </w:p>
          <w:p w14:paraId="4F2A5F63" w14:textId="77777777" w:rsidR="00A23B3E" w:rsidRPr="003A443E" w:rsidRDefault="00A23B3E" w:rsidP="00D02F4E">
            <w:pPr>
              <w:spacing w:before="0" w:after="0"/>
              <w:jc w:val="both"/>
              <w:rPr>
                <w:rFonts w:ascii="Arial" w:hAnsi="Arial" w:cs="Arial"/>
                <w:color w:val="000000"/>
                <w:sz w:val="15"/>
                <w:szCs w:val="15"/>
              </w:rPr>
            </w:pPr>
            <w:r w:rsidRPr="003A443E">
              <w:rPr>
                <w:rFonts w:ascii="Arial" w:hAnsi="Arial" w:cs="Arial"/>
                <w:b/>
                <w:color w:val="000000"/>
                <w:sz w:val="15"/>
                <w:szCs w:val="15"/>
              </w:rPr>
              <w:t>In caso affermativo:</w:t>
            </w:r>
          </w:p>
          <w:p w14:paraId="279A31FB" w14:textId="77777777" w:rsidR="00A23B3E" w:rsidRDefault="00A23B3E" w:rsidP="00D02F4E">
            <w:pPr>
              <w:spacing w:before="0" w:after="0"/>
              <w:jc w:val="both"/>
              <w:rPr>
                <w:rFonts w:ascii="Arial" w:hAnsi="Arial" w:cs="Arial"/>
                <w:color w:val="000000"/>
                <w:sz w:val="15"/>
                <w:szCs w:val="15"/>
              </w:rPr>
            </w:pPr>
            <w:r w:rsidRPr="003A443E">
              <w:rPr>
                <w:rFonts w:ascii="Arial" w:hAnsi="Arial" w:cs="Arial"/>
                <w:color w:val="000000"/>
                <w:sz w:val="15"/>
                <w:szCs w:val="15"/>
              </w:rPr>
              <w:t>Elencare le prestazioni o lavorazioni che si intende subappaltare e la relativa quota (espressa in percentuale) sull’importo contrattuale:</w:t>
            </w:r>
          </w:p>
          <w:p w14:paraId="617C3BEE" w14:textId="77777777" w:rsidR="00D02F4E" w:rsidRPr="005354D1" w:rsidRDefault="00D02F4E" w:rsidP="00D02F4E">
            <w:pPr>
              <w:spacing w:before="0" w:after="0"/>
              <w:jc w:val="both"/>
              <w:rPr>
                <w:rFonts w:ascii="Arial" w:hAnsi="Arial" w:cs="Arial"/>
                <w:color w:val="000000"/>
                <w:sz w:val="14"/>
                <w:szCs w:val="14"/>
              </w:rPr>
            </w:pPr>
          </w:p>
          <w:p w14:paraId="7613F9D1" w14:textId="77777777" w:rsidR="00A23B3E" w:rsidRPr="003A443E" w:rsidRDefault="00A23B3E" w:rsidP="00D02F4E">
            <w:pPr>
              <w:spacing w:before="0" w:after="0"/>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l2br w:val="single" w:sz="4" w:space="0" w:color="5A7A00"/>
            </w:tcBorders>
            <w:shd w:val="clear" w:color="auto" w:fill="FFFFFF"/>
          </w:tcPr>
          <w:p w14:paraId="7763B764" w14:textId="77777777" w:rsidR="00A23B3E" w:rsidRDefault="00A23B3E" w:rsidP="00D02F4E">
            <w:pPr>
              <w:spacing w:after="0"/>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477F69E5" w14:textId="77777777" w:rsidR="00D02F4E" w:rsidRPr="005354D1" w:rsidRDefault="00D02F4E" w:rsidP="00D02F4E">
            <w:pPr>
              <w:spacing w:before="0" w:after="0"/>
              <w:rPr>
                <w:rFonts w:ascii="Arial" w:hAnsi="Arial" w:cs="Arial"/>
                <w:color w:val="000000"/>
                <w:sz w:val="15"/>
                <w:szCs w:val="15"/>
              </w:rPr>
            </w:pPr>
          </w:p>
          <w:p w14:paraId="7E0E45B0" w14:textId="77777777" w:rsidR="00A23B3E" w:rsidRDefault="00A23B3E" w:rsidP="00D02F4E">
            <w:pPr>
              <w:spacing w:before="0" w:after="0"/>
              <w:rPr>
                <w:rFonts w:ascii="Arial" w:hAnsi="Arial" w:cs="Arial"/>
                <w:color w:val="000000"/>
                <w:sz w:val="15"/>
                <w:szCs w:val="15"/>
              </w:rPr>
            </w:pPr>
          </w:p>
          <w:p w14:paraId="0494666E" w14:textId="77777777" w:rsidR="005354D1" w:rsidRPr="005354D1" w:rsidRDefault="005354D1" w:rsidP="00D02F4E">
            <w:pPr>
              <w:spacing w:before="0" w:after="0"/>
              <w:rPr>
                <w:rFonts w:ascii="Arial" w:hAnsi="Arial" w:cs="Arial"/>
                <w:color w:val="000000"/>
                <w:sz w:val="15"/>
                <w:szCs w:val="15"/>
              </w:rPr>
            </w:pPr>
          </w:p>
          <w:p w14:paraId="4C2A363E" w14:textId="77777777" w:rsidR="00A23B3E" w:rsidRPr="003A443E" w:rsidRDefault="00A23B3E" w:rsidP="00D02F4E">
            <w:pPr>
              <w:spacing w:before="0" w:after="0"/>
              <w:rPr>
                <w:rFonts w:ascii="Arial" w:hAnsi="Arial" w:cs="Arial"/>
                <w:color w:val="000000"/>
                <w:sz w:val="15"/>
                <w:szCs w:val="15"/>
              </w:rPr>
            </w:pPr>
            <w:r w:rsidRPr="003A443E">
              <w:rPr>
                <w:rFonts w:ascii="Arial" w:hAnsi="Arial" w:cs="Arial"/>
                <w:color w:val="000000"/>
                <w:sz w:val="15"/>
                <w:szCs w:val="15"/>
              </w:rPr>
              <w:t>[……………….]    [……………….]</w:t>
            </w:r>
          </w:p>
          <w:p w14:paraId="0A6FCFC7" w14:textId="77777777" w:rsidR="00BB116C" w:rsidRDefault="00BB116C" w:rsidP="00D02F4E">
            <w:pPr>
              <w:spacing w:before="0" w:after="0"/>
              <w:rPr>
                <w:rFonts w:ascii="Arial" w:hAnsi="Arial" w:cs="Arial"/>
                <w:color w:val="000000"/>
                <w:sz w:val="15"/>
                <w:szCs w:val="15"/>
              </w:rPr>
            </w:pPr>
          </w:p>
          <w:p w14:paraId="7E82C44E" w14:textId="77777777" w:rsidR="00A23B3E" w:rsidRPr="003A443E" w:rsidRDefault="00A23B3E">
            <w:pPr>
              <w:rPr>
                <w:color w:val="000000"/>
              </w:rPr>
            </w:pPr>
            <w:r w:rsidRPr="003A443E">
              <w:rPr>
                <w:rFonts w:ascii="Arial" w:hAnsi="Arial" w:cs="Arial"/>
                <w:color w:val="000000"/>
                <w:sz w:val="15"/>
                <w:szCs w:val="15"/>
              </w:rPr>
              <w:t>[……………….]</w:t>
            </w:r>
          </w:p>
        </w:tc>
      </w:tr>
    </w:tbl>
    <w:p w14:paraId="3737C3B6" w14:textId="77777777" w:rsidR="00A23B3E" w:rsidRPr="005354D1" w:rsidRDefault="00A23B3E" w:rsidP="005354D1">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color w:val="000000"/>
          <w:sz w:val="12"/>
          <w:szCs w:val="12"/>
        </w:rPr>
      </w:pPr>
      <w:r w:rsidRPr="005354D1">
        <w:rPr>
          <w:rFonts w:ascii="Arial" w:hAnsi="Arial" w:cs="Arial"/>
          <w:color w:val="000000"/>
          <w:sz w:val="12"/>
          <w:szCs w:val="12"/>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5354D1">
        <w:rPr>
          <w:rFonts w:ascii="Arial" w:hAnsi="Arial" w:cs="Arial"/>
          <w:color w:val="000000"/>
          <w:sz w:val="12"/>
          <w:szCs w:val="12"/>
        </w:rPr>
        <w:t xml:space="preserve">III, dalla parte IV ove pertinente </w:t>
      </w:r>
      <w:r w:rsidRPr="005354D1">
        <w:rPr>
          <w:rFonts w:ascii="Arial" w:hAnsi="Arial" w:cs="Arial"/>
          <w:color w:val="000000"/>
          <w:sz w:val="12"/>
          <w:szCs w:val="12"/>
        </w:rPr>
        <w:t>e dalla parte VI</w:t>
      </w:r>
      <w:r w:rsidR="00FD32EC" w:rsidRPr="005354D1">
        <w:rPr>
          <w:rFonts w:ascii="Arial" w:hAnsi="Arial" w:cs="Arial"/>
          <w:color w:val="000000"/>
          <w:sz w:val="12"/>
          <w:szCs w:val="12"/>
        </w:rPr>
        <w:t>.</w:t>
      </w:r>
    </w:p>
    <w:p w14:paraId="715BFEBF" w14:textId="77777777" w:rsidR="00A23B3E" w:rsidRPr="00B76A50" w:rsidRDefault="00A23B3E" w:rsidP="00F97354">
      <w:pPr>
        <w:pStyle w:val="SectionTitle"/>
        <w:pageBreakBefore/>
        <w:rPr>
          <w:rFonts w:ascii="Arial" w:hAnsi="Arial" w:cs="Arial"/>
          <w:b w:val="0"/>
          <w:caps/>
          <w:color w:val="000000"/>
          <w:sz w:val="18"/>
          <w:szCs w:val="18"/>
        </w:rPr>
      </w:pPr>
      <w:r w:rsidRPr="00B76A50">
        <w:rPr>
          <w:sz w:val="24"/>
          <w:szCs w:val="24"/>
        </w:rPr>
        <w:lastRenderedPageBreak/>
        <w:t xml:space="preserve">Parte III: Motivi di </w:t>
      </w:r>
      <w:r w:rsidRPr="00B76A50">
        <w:rPr>
          <w:color w:val="000000"/>
          <w:sz w:val="24"/>
          <w:szCs w:val="24"/>
        </w:rPr>
        <w:t>esclusione</w:t>
      </w:r>
      <w:r w:rsidRPr="003A443E">
        <w:rPr>
          <w:color w:val="000000"/>
          <w:sz w:val="20"/>
          <w:szCs w:val="20"/>
        </w:rPr>
        <w:t xml:space="preserve"> </w:t>
      </w:r>
      <w:r w:rsidRPr="00B76A50">
        <w:rPr>
          <w:rFonts w:ascii="Arial" w:hAnsi="Arial" w:cs="Arial"/>
          <w:b w:val="0"/>
          <w:caps/>
          <w:color w:val="000000"/>
          <w:sz w:val="18"/>
          <w:szCs w:val="18"/>
        </w:rPr>
        <w:t>(</w:t>
      </w:r>
      <w:r w:rsidRPr="00B76A50">
        <w:rPr>
          <w:rFonts w:ascii="Arial" w:hAnsi="Arial" w:cs="Arial"/>
          <w:b w:val="0"/>
          <w:smallCaps w:val="0"/>
          <w:color w:val="000000"/>
          <w:sz w:val="18"/>
          <w:szCs w:val="18"/>
        </w:rPr>
        <w:t>Articolo 80 del Codice)</w:t>
      </w:r>
    </w:p>
    <w:p w14:paraId="7148D939" w14:textId="77777777" w:rsidR="00A23B3E" w:rsidRPr="00B76A50" w:rsidRDefault="00A23B3E" w:rsidP="00F97354">
      <w:pPr>
        <w:pStyle w:val="SectionTitle"/>
        <w:spacing w:before="360" w:after="120"/>
        <w:rPr>
          <w:rFonts w:ascii="Arial" w:hAnsi="Arial" w:cs="Arial"/>
          <w:b w:val="0"/>
          <w:caps/>
          <w:sz w:val="16"/>
          <w:szCs w:val="16"/>
        </w:rPr>
      </w:pPr>
      <w:r w:rsidRPr="00B76A50">
        <w:rPr>
          <w:rFonts w:ascii="Arial" w:hAnsi="Arial" w:cs="Arial"/>
          <w:b w:val="0"/>
          <w:caps/>
          <w:sz w:val="16"/>
          <w:szCs w:val="16"/>
        </w:rPr>
        <w:t>A: Motivi legati a condanne penali</w:t>
      </w:r>
    </w:p>
    <w:p w14:paraId="12C25905" w14:textId="77777777" w:rsidR="009B0176" w:rsidRDefault="009B0176" w:rsidP="00B76A5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4"/>
          <w:szCs w:val="14"/>
        </w:rPr>
      </w:pPr>
    </w:p>
    <w:p w14:paraId="44DDCB4A" w14:textId="77777777" w:rsidR="00A23B3E" w:rsidRPr="003A443E" w:rsidRDefault="00A23B3E" w:rsidP="00B76A5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4"/>
          <w:szCs w:val="14"/>
        </w:rPr>
      </w:pPr>
      <w:r w:rsidRPr="003A443E">
        <w:rPr>
          <w:rFonts w:ascii="Arial" w:hAnsi="Arial" w:cs="Arial"/>
          <w:color w:val="000000"/>
          <w:sz w:val="14"/>
          <w:szCs w:val="14"/>
        </w:rPr>
        <w:t xml:space="preserve">L'articolo 57, paragrafo 1, della </w:t>
      </w:r>
      <w:r w:rsidR="00B76A50">
        <w:rPr>
          <w:rFonts w:ascii="Arial" w:hAnsi="Arial" w:cs="Arial"/>
          <w:color w:val="000000"/>
          <w:sz w:val="14"/>
          <w:szCs w:val="14"/>
        </w:rPr>
        <w:t>D</w:t>
      </w:r>
      <w:r w:rsidRPr="003A443E">
        <w:rPr>
          <w:rFonts w:ascii="Arial" w:hAnsi="Arial" w:cs="Arial"/>
          <w:color w:val="000000"/>
          <w:sz w:val="14"/>
          <w:szCs w:val="14"/>
        </w:rPr>
        <w:t>irettiva 2014/24/UE stabilisce i seguenti motivi di esclusione (Articolo 80, comma 1, del Codice):</w:t>
      </w:r>
    </w:p>
    <w:p w14:paraId="0BCCB1C0" w14:textId="77777777" w:rsidR="00B76A50"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r w:rsidRPr="003A443E">
        <w:rPr>
          <w:rFonts w:ascii="Arial" w:hAnsi="Arial" w:cs="Arial"/>
          <w:color w:val="000000"/>
          <w:sz w:val="14"/>
          <w:szCs w:val="14"/>
        </w:rPr>
        <w:t>Partecipazione a</w:t>
      </w:r>
      <w:r w:rsidR="00B76A50">
        <w:rPr>
          <w:rFonts w:ascii="Arial" w:hAnsi="Arial" w:cs="Arial"/>
          <w:color w:val="000000"/>
          <w:sz w:val="14"/>
          <w:szCs w:val="14"/>
        </w:rPr>
        <w:t>d</w:t>
      </w:r>
      <w:r w:rsidRPr="003A443E">
        <w:rPr>
          <w:rFonts w:ascii="Arial" w:hAnsi="Arial" w:cs="Arial"/>
          <w:color w:val="000000"/>
          <w:sz w:val="14"/>
          <w:szCs w:val="14"/>
        </w:rPr>
        <w:t xml:space="preserve">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46CBBA63" w14:textId="77777777" w:rsidR="00EB216B" w:rsidRPr="00B76A50"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proofErr w:type="gramStart"/>
      <w:r w:rsidRPr="00B76A50">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1"/>
      </w:r>
      <w:r w:rsidRPr="00B76A50">
        <w:rPr>
          <w:rFonts w:ascii="Arial" w:hAnsi="Arial" w:cs="Arial"/>
          <w:color w:val="000000"/>
          <w:sz w:val="14"/>
          <w:szCs w:val="14"/>
        </w:rPr>
        <w:t>)</w:t>
      </w:r>
    </w:p>
    <w:p w14:paraId="10BA452E" w14:textId="77777777" w:rsidR="00EB216B" w:rsidRPr="003A443E"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4FCA7B0" w14:textId="77777777" w:rsidR="00EB216B" w:rsidRPr="003A443E"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BB9EAB1" w14:textId="77777777" w:rsidR="00EB216B" w:rsidRPr="003A443E"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6" w:name="_DV_C1915"/>
      <w:bookmarkEnd w:id="6"/>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66D8DC0" w14:textId="77777777" w:rsidR="00AE5CFF" w:rsidRPr="003A443E" w:rsidRDefault="00A23B3E"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jc w:val="both"/>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53E3C58E" w14:textId="77777777" w:rsidR="005C49E6" w:rsidRPr="003A443E" w:rsidRDefault="005C49E6" w:rsidP="00B76A50">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jc w:val="both"/>
        <w:rPr>
          <w:rFonts w:ascii="Arial" w:hAnsi="Arial" w:cs="Arial"/>
          <w:color w:val="000000"/>
          <w:sz w:val="14"/>
          <w:szCs w:val="14"/>
        </w:rPr>
      </w:pPr>
      <w:r w:rsidRPr="003A443E">
        <w:rPr>
          <w:rFonts w:ascii="Arial" w:hAnsi="Arial" w:cs="Arial"/>
          <w:color w:val="000000"/>
          <w:sz w:val="14"/>
          <w:szCs w:val="14"/>
        </w:rPr>
        <w:t>CODICE</w:t>
      </w:r>
    </w:p>
    <w:p w14:paraId="641ECB60" w14:textId="77777777" w:rsidR="00A23B3E" w:rsidRDefault="00FD32EC" w:rsidP="00B76A50">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ind w:left="425" w:hanging="425"/>
        <w:jc w:val="both"/>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9B0176">
        <w:rPr>
          <w:rFonts w:ascii="Arial" w:hAnsi="Arial" w:cs="Arial"/>
          <w:color w:val="000000"/>
          <w:sz w:val="14"/>
          <w:szCs w:val="14"/>
        </w:rPr>
        <w:t>.</w:t>
      </w:r>
    </w:p>
    <w:p w14:paraId="0C6D0635" w14:textId="77777777" w:rsidR="009B0176" w:rsidRPr="003A443E" w:rsidRDefault="009B0176" w:rsidP="009B0176">
      <w:pPr>
        <w:pStyle w:val="NumPar1"/>
        <w:pBdr>
          <w:top w:val="single" w:sz="4" w:space="1" w:color="00000A"/>
          <w:left w:val="single" w:sz="4" w:space="4" w:color="00000A"/>
          <w:bottom w:val="single" w:sz="4" w:space="1" w:color="00000A"/>
          <w:right w:val="single" w:sz="4" w:space="4" w:color="00000A"/>
        </w:pBdr>
        <w:shd w:val="clear" w:color="auto" w:fill="BFBFBF"/>
        <w:tabs>
          <w:tab w:val="left" w:pos="426"/>
        </w:tabs>
        <w:spacing w:before="0"/>
        <w:jc w:val="both"/>
        <w:rPr>
          <w:rFonts w:ascii="Arial" w:hAnsi="Arial" w:cs="Arial"/>
          <w:color w:val="000000"/>
          <w:sz w:val="14"/>
          <w:szCs w:val="14"/>
        </w:rPr>
      </w:pPr>
    </w:p>
    <w:tbl>
      <w:tblPr>
        <w:tblW w:w="9415" w:type="dxa"/>
        <w:jc w:val="center"/>
        <w:tblLayout w:type="fixed"/>
        <w:tblCellMar>
          <w:left w:w="93" w:type="dxa"/>
        </w:tblCellMar>
        <w:tblLook w:val="0000" w:firstRow="0" w:lastRow="0" w:firstColumn="0" w:lastColumn="0" w:noHBand="0" w:noVBand="0"/>
      </w:tblPr>
      <w:tblGrid>
        <w:gridCol w:w="4657"/>
        <w:gridCol w:w="4758"/>
      </w:tblGrid>
      <w:tr w:rsidR="00A23B3E" w14:paraId="38EA37C3" w14:textId="77777777" w:rsidTr="002D14CC">
        <w:trPr>
          <w:trHeight w:val="663"/>
          <w:jc w:val="center"/>
        </w:trPr>
        <w:tc>
          <w:tcPr>
            <w:tcW w:w="4657" w:type="dxa"/>
            <w:tcBorders>
              <w:top w:val="single" w:sz="4" w:space="0" w:color="00000A"/>
              <w:left w:val="single" w:sz="4" w:space="0" w:color="00000A"/>
              <w:bottom w:val="single" w:sz="4" w:space="0" w:color="00000A"/>
              <w:right w:val="single" w:sz="4" w:space="0" w:color="00000A"/>
            </w:tcBorders>
            <w:shd w:val="clear" w:color="auto" w:fill="FFFFFF"/>
          </w:tcPr>
          <w:p w14:paraId="4D93DB0C" w14:textId="77777777" w:rsidR="00A23B3E" w:rsidRDefault="00A23B3E" w:rsidP="00F97354">
            <w:pPr>
              <w:spacing w:before="240" w:after="0"/>
              <w:jc w:val="both"/>
              <w:rPr>
                <w:rFonts w:ascii="Arial" w:hAnsi="Arial" w:cs="Arial"/>
                <w:color w:val="000000"/>
                <w:sz w:val="14"/>
                <w:szCs w:val="14"/>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p w14:paraId="3C473340" w14:textId="77777777" w:rsidR="009B0176" w:rsidRPr="00EB45DC" w:rsidRDefault="009B0176" w:rsidP="009B0176">
            <w:pPr>
              <w:spacing w:before="0" w:after="0"/>
              <w:jc w:val="both"/>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285FA91" w14:textId="77777777" w:rsidR="00A23B3E" w:rsidRPr="00EB45DC" w:rsidRDefault="00A23B3E" w:rsidP="00F97354">
            <w:pPr>
              <w:spacing w:before="240" w:after="0"/>
              <w:rPr>
                <w:color w:val="000000"/>
              </w:rPr>
            </w:pPr>
            <w:r w:rsidRPr="00EB45DC">
              <w:rPr>
                <w:rFonts w:ascii="Arial" w:hAnsi="Arial" w:cs="Arial"/>
                <w:b/>
                <w:color w:val="000000"/>
                <w:sz w:val="14"/>
                <w:szCs w:val="14"/>
              </w:rPr>
              <w:t>Risposta:</w:t>
            </w:r>
          </w:p>
        </w:tc>
      </w:tr>
      <w:tr w:rsidR="00A23B3E" w14:paraId="4A97D238" w14:textId="77777777" w:rsidTr="002D14CC">
        <w:trPr>
          <w:trHeight w:val="1680"/>
          <w:jc w:val="center"/>
        </w:trPr>
        <w:tc>
          <w:tcPr>
            <w:tcW w:w="4657" w:type="dxa"/>
            <w:tcBorders>
              <w:top w:val="single" w:sz="4" w:space="0" w:color="00000A"/>
              <w:left w:val="single" w:sz="4" w:space="0" w:color="00000A"/>
              <w:bottom w:val="single" w:sz="4" w:space="0" w:color="00000A"/>
              <w:right w:val="single" w:sz="4" w:space="0" w:color="00000A"/>
            </w:tcBorders>
            <w:shd w:val="clear" w:color="auto" w:fill="FFFFFF"/>
          </w:tcPr>
          <w:p w14:paraId="0C69F854" w14:textId="77777777" w:rsidR="00270DA2" w:rsidRPr="00EB45DC" w:rsidRDefault="00F575CF" w:rsidP="00F97354">
            <w:pPr>
              <w:spacing w:before="240" w:after="240"/>
              <w:jc w:val="both"/>
              <w:rPr>
                <w:color w:val="000000"/>
              </w:rPr>
            </w:pPr>
            <w:r w:rsidRPr="00EB45DC">
              <w:rPr>
                <w:rFonts w:ascii="Arial" w:hAnsi="Arial" w:cs="Arial"/>
                <w:color w:val="000000"/>
                <w:sz w:val="14"/>
                <w:szCs w:val="14"/>
              </w:rPr>
              <w:t>I soggetti di cui all’art</w:t>
            </w:r>
            <w:r w:rsidR="00B76A50">
              <w:rPr>
                <w:rFonts w:ascii="Arial" w:hAnsi="Arial" w:cs="Arial"/>
                <w:color w:val="000000"/>
                <w:sz w:val="14"/>
                <w:szCs w:val="14"/>
              </w:rPr>
              <w:t>icolo</w:t>
            </w:r>
            <w:r w:rsidRPr="00EB45DC">
              <w:rPr>
                <w:rFonts w:ascii="Arial" w:hAnsi="Arial" w:cs="Arial"/>
                <w:color w:val="000000"/>
                <w:sz w:val="14"/>
                <w:szCs w:val="14"/>
              </w:rPr>
              <w:t xml:space="preserve">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w:t>
            </w:r>
            <w:r w:rsidR="00B76A50">
              <w:rPr>
                <w:rFonts w:ascii="Arial" w:hAnsi="Arial" w:cs="Arial"/>
                <w:color w:val="000000"/>
                <w:sz w:val="14"/>
                <w:szCs w:val="14"/>
              </w:rPr>
              <w:t>P</w:t>
            </w:r>
            <w:r w:rsidRPr="00EB45DC">
              <w:rPr>
                <w:rFonts w:ascii="Arial" w:hAnsi="Arial" w:cs="Arial"/>
                <w:color w:val="000000"/>
                <w:sz w:val="14"/>
                <w:szCs w:val="14"/>
              </w:rPr>
              <w:t xml:space="preserve">rocedura </w:t>
            </w:r>
            <w:r w:rsidR="00B76A50">
              <w:rPr>
                <w:rFonts w:ascii="Arial" w:hAnsi="Arial" w:cs="Arial"/>
                <w:color w:val="000000"/>
                <w:sz w:val="14"/>
                <w:szCs w:val="14"/>
              </w:rPr>
              <w:t>P</w:t>
            </w:r>
            <w:r w:rsidRPr="00EB45DC">
              <w:rPr>
                <w:rFonts w:ascii="Arial" w:hAnsi="Arial" w:cs="Arial"/>
                <w:color w:val="000000"/>
                <w:sz w:val="14"/>
                <w:szCs w:val="14"/>
              </w:rPr>
              <w:t xml:space="preserve">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w:t>
            </w:r>
            <w:r w:rsidR="00B76A50">
              <w:rPr>
                <w:rFonts w:ascii="Arial" w:hAnsi="Arial" w:cs="Arial"/>
                <w:color w:val="000000"/>
                <w:sz w:val="14"/>
                <w:szCs w:val="14"/>
              </w:rPr>
              <w:t>icolo</w:t>
            </w:r>
            <w:r w:rsidRPr="00EB45DC">
              <w:rPr>
                <w:rFonts w:ascii="Arial" w:hAnsi="Arial" w:cs="Arial"/>
                <w:color w:val="000000"/>
                <w:sz w:val="14"/>
                <w:szCs w:val="14"/>
              </w:rPr>
              <w:t xml:space="preserve"> 80</w:t>
            </w:r>
            <w:r w:rsidR="00B76A50">
              <w:rPr>
                <w:rFonts w:ascii="Arial" w:hAnsi="Arial" w:cs="Arial"/>
                <w:color w:val="000000"/>
                <w:sz w:val="14"/>
                <w:szCs w:val="14"/>
              </w:rPr>
              <w:t>,</w:t>
            </w:r>
            <w:r w:rsidRPr="00EB45DC">
              <w:rPr>
                <w:rFonts w:ascii="Arial" w:hAnsi="Arial" w:cs="Arial"/>
                <w:color w:val="000000"/>
                <w:sz w:val="14"/>
                <w:szCs w:val="14"/>
              </w:rPr>
              <w:t xml:space="preserve"> comma 10?</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86862BD" w14:textId="77777777" w:rsidR="00A23B3E" w:rsidRPr="00EB45DC" w:rsidRDefault="00A23B3E" w:rsidP="00F97354">
            <w:pPr>
              <w:spacing w:before="240"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37A0DDA7" w14:textId="77777777" w:rsidR="00A23B3E" w:rsidRDefault="00A23B3E" w:rsidP="00B76A50">
            <w:pPr>
              <w:spacing w:before="0" w:after="0"/>
              <w:rPr>
                <w:rFonts w:ascii="Arial" w:hAnsi="Arial" w:cs="Arial"/>
                <w:color w:val="000000"/>
                <w:sz w:val="14"/>
                <w:szCs w:val="14"/>
              </w:rPr>
            </w:pPr>
          </w:p>
          <w:p w14:paraId="31642636" w14:textId="77777777" w:rsidR="00D61246" w:rsidRPr="00EB45DC" w:rsidRDefault="00D61246" w:rsidP="00D61246">
            <w:pPr>
              <w:spacing w:before="0" w:after="0"/>
              <w:jc w:val="both"/>
              <w:rPr>
                <w:rFonts w:ascii="Arial" w:hAnsi="Arial" w:cs="Arial"/>
                <w:color w:val="000000"/>
                <w:sz w:val="14"/>
                <w:szCs w:val="14"/>
              </w:rPr>
            </w:pPr>
          </w:p>
          <w:p w14:paraId="6A1AB796" w14:textId="77777777" w:rsidR="00A23B3E" w:rsidRPr="00EB45DC" w:rsidRDefault="00A23B3E" w:rsidP="00D61246">
            <w:pPr>
              <w:spacing w:before="0" w:after="0"/>
              <w:jc w:val="both"/>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01EAC2"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3A17A7E5" w14:textId="77777777" w:rsidTr="002D14CC">
        <w:trPr>
          <w:jc w:val="center"/>
        </w:trPr>
        <w:tc>
          <w:tcPr>
            <w:tcW w:w="4657" w:type="dxa"/>
            <w:tcBorders>
              <w:top w:val="single" w:sz="4" w:space="0" w:color="00000A"/>
              <w:left w:val="single" w:sz="4" w:space="0" w:color="00000A"/>
              <w:bottom w:val="single" w:sz="4" w:space="0" w:color="00000A"/>
              <w:right w:val="single" w:sz="4" w:space="0" w:color="00000A"/>
            </w:tcBorders>
            <w:shd w:val="clear" w:color="auto" w:fill="FFFFFF"/>
          </w:tcPr>
          <w:p w14:paraId="3D687B98" w14:textId="77777777" w:rsidR="00A23B3E" w:rsidRPr="00EB45DC" w:rsidRDefault="00A23B3E" w:rsidP="00F97354">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6C5A5A78" w14:textId="77777777" w:rsidR="009B0176" w:rsidRDefault="00A23B3E" w:rsidP="00F97354">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r w:rsidR="009B0176">
              <w:rPr>
                <w:rFonts w:ascii="Arial" w:hAnsi="Arial" w:cs="Arial"/>
                <w:color w:val="000000"/>
                <w:sz w:val="14"/>
                <w:szCs w:val="14"/>
              </w:rPr>
              <w:t>;</w:t>
            </w:r>
          </w:p>
          <w:p w14:paraId="614DAF25" w14:textId="77777777" w:rsidR="009B0176" w:rsidRDefault="009B0176" w:rsidP="00F97354">
            <w:pPr>
              <w:pStyle w:val="Paragrafoelenco1"/>
              <w:spacing w:before="0"/>
              <w:ind w:left="0"/>
              <w:jc w:val="both"/>
              <w:rPr>
                <w:rFonts w:ascii="Arial" w:hAnsi="Arial" w:cs="Arial"/>
                <w:color w:val="000000"/>
                <w:sz w:val="14"/>
                <w:szCs w:val="14"/>
              </w:rPr>
            </w:pPr>
          </w:p>
          <w:p w14:paraId="7C44FA86" w14:textId="77777777" w:rsidR="009B0176" w:rsidRDefault="009B0176" w:rsidP="00F97354">
            <w:pPr>
              <w:pStyle w:val="Paragrafoelenco1"/>
              <w:spacing w:before="0"/>
              <w:ind w:left="0"/>
              <w:jc w:val="both"/>
              <w:rPr>
                <w:rFonts w:ascii="Arial" w:hAnsi="Arial" w:cs="Arial"/>
                <w:color w:val="000000"/>
                <w:sz w:val="14"/>
                <w:szCs w:val="14"/>
              </w:rPr>
            </w:pPr>
          </w:p>
          <w:p w14:paraId="7D4BEFF2" w14:textId="77777777" w:rsidR="009B0176" w:rsidRDefault="00A23B3E" w:rsidP="00F97354">
            <w:pPr>
              <w:pStyle w:val="Paragrafoelenco1"/>
              <w:numPr>
                <w:ilvl w:val="0"/>
                <w:numId w:val="9"/>
              </w:numPr>
              <w:spacing w:before="0"/>
              <w:ind w:left="284" w:hanging="284"/>
              <w:jc w:val="both"/>
              <w:rPr>
                <w:rFonts w:ascii="Arial" w:hAnsi="Arial" w:cs="Arial"/>
                <w:color w:val="000000"/>
                <w:sz w:val="14"/>
                <w:szCs w:val="14"/>
              </w:rPr>
            </w:pPr>
            <w:r w:rsidRPr="009B0176">
              <w:rPr>
                <w:rFonts w:ascii="Arial" w:hAnsi="Arial" w:cs="Arial"/>
                <w:color w:val="000000"/>
                <w:sz w:val="14"/>
                <w:szCs w:val="14"/>
              </w:rPr>
              <w:t xml:space="preserve">dati identificativi delle persone condannate </w:t>
            </w:r>
            <w:proofErr w:type="gramStart"/>
            <w:r w:rsidRPr="009B0176">
              <w:rPr>
                <w:rFonts w:ascii="Arial" w:hAnsi="Arial" w:cs="Arial"/>
                <w:color w:val="000000"/>
                <w:sz w:val="14"/>
                <w:szCs w:val="14"/>
              </w:rPr>
              <w:t>[ ]</w:t>
            </w:r>
            <w:proofErr w:type="gramEnd"/>
            <w:r w:rsidR="009B0176">
              <w:rPr>
                <w:rFonts w:ascii="Arial" w:hAnsi="Arial" w:cs="Arial"/>
                <w:color w:val="000000"/>
                <w:sz w:val="14"/>
                <w:szCs w:val="14"/>
              </w:rPr>
              <w:t>;</w:t>
            </w:r>
          </w:p>
          <w:p w14:paraId="65410E1F" w14:textId="77777777" w:rsidR="009B0176" w:rsidRDefault="009B0176" w:rsidP="00F97354">
            <w:pPr>
              <w:pStyle w:val="Paragrafoelenco1"/>
              <w:spacing w:before="0" w:after="0"/>
              <w:ind w:left="0"/>
              <w:contextualSpacing w:val="0"/>
              <w:jc w:val="both"/>
              <w:rPr>
                <w:rFonts w:ascii="Arial" w:hAnsi="Arial" w:cs="Arial"/>
                <w:color w:val="000000"/>
                <w:sz w:val="14"/>
                <w:szCs w:val="14"/>
              </w:rPr>
            </w:pPr>
          </w:p>
          <w:p w14:paraId="0BC7BB2B" w14:textId="77777777" w:rsidR="009B0176" w:rsidRDefault="009B0176" w:rsidP="00F97354">
            <w:pPr>
              <w:pStyle w:val="Paragrafoelenco1"/>
              <w:spacing w:before="0" w:after="0"/>
              <w:ind w:left="0"/>
              <w:contextualSpacing w:val="0"/>
              <w:jc w:val="both"/>
              <w:rPr>
                <w:rFonts w:ascii="Arial" w:hAnsi="Arial" w:cs="Arial"/>
                <w:color w:val="000000"/>
                <w:sz w:val="14"/>
                <w:szCs w:val="14"/>
              </w:rPr>
            </w:pPr>
          </w:p>
          <w:p w14:paraId="0864166C" w14:textId="77777777" w:rsidR="00A23B3E" w:rsidRPr="009B0176" w:rsidRDefault="00F575CF" w:rsidP="00F97354">
            <w:pPr>
              <w:pStyle w:val="Paragrafoelenco1"/>
              <w:numPr>
                <w:ilvl w:val="0"/>
                <w:numId w:val="9"/>
              </w:numPr>
              <w:spacing w:before="0"/>
              <w:ind w:left="284" w:hanging="284"/>
              <w:contextualSpacing w:val="0"/>
              <w:jc w:val="both"/>
              <w:rPr>
                <w:rFonts w:ascii="Arial" w:hAnsi="Arial" w:cs="Arial"/>
                <w:color w:val="000000"/>
                <w:sz w:val="14"/>
                <w:szCs w:val="14"/>
              </w:rPr>
            </w:pPr>
            <w:r w:rsidRPr="009B0176">
              <w:rPr>
                <w:rFonts w:ascii="Arial" w:hAnsi="Arial" w:cs="Arial"/>
                <w:color w:val="000000"/>
                <w:kern w:val="14"/>
                <w:sz w:val="14"/>
                <w:szCs w:val="14"/>
              </w:rPr>
              <w:t>se stabilita direttamente nella sentenza di condanna</w:t>
            </w:r>
            <w:r w:rsidR="008F12E6" w:rsidRPr="009B0176">
              <w:rPr>
                <w:rFonts w:ascii="Arial" w:hAnsi="Arial" w:cs="Arial"/>
                <w:color w:val="000000"/>
                <w:kern w:val="14"/>
                <w:sz w:val="14"/>
                <w:szCs w:val="14"/>
              </w:rPr>
              <w:t xml:space="preserve"> la durata della pena accessoria, indicare</w:t>
            </w:r>
            <w:r w:rsidRPr="009B0176">
              <w:rPr>
                <w:rFonts w:ascii="Arial" w:hAnsi="Arial" w:cs="Arial"/>
                <w:color w:val="000000"/>
                <w:kern w:val="14"/>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2BCF0C0" w14:textId="77777777" w:rsidR="00A23B3E" w:rsidRPr="00EB45DC" w:rsidRDefault="00A23B3E" w:rsidP="00F97354">
            <w:pPr>
              <w:spacing w:before="0" w:after="0"/>
              <w:jc w:val="both"/>
              <w:rPr>
                <w:rFonts w:ascii="Arial" w:hAnsi="Arial" w:cs="Arial"/>
                <w:color w:val="000000"/>
                <w:sz w:val="14"/>
                <w:szCs w:val="14"/>
              </w:rPr>
            </w:pPr>
          </w:p>
          <w:p w14:paraId="256C9C1E" w14:textId="77777777" w:rsidR="00A23B3E" w:rsidRDefault="00A23B3E" w:rsidP="00F97354">
            <w:pPr>
              <w:spacing w:before="0" w:after="0"/>
              <w:jc w:val="both"/>
              <w:rPr>
                <w:rFonts w:ascii="Arial" w:hAnsi="Arial" w:cs="Arial"/>
                <w:color w:val="000000"/>
                <w:sz w:val="14"/>
                <w:szCs w:val="14"/>
              </w:rPr>
            </w:pPr>
          </w:p>
          <w:p w14:paraId="52ADDE60" w14:textId="77777777" w:rsidR="009B0176" w:rsidRPr="009B0176" w:rsidRDefault="009B0176" w:rsidP="00F97354">
            <w:pPr>
              <w:spacing w:before="0" w:after="0"/>
              <w:jc w:val="both"/>
              <w:rPr>
                <w:rFonts w:ascii="Arial" w:hAnsi="Arial" w:cs="Arial"/>
                <w:color w:val="000000"/>
                <w:sz w:val="10"/>
                <w:szCs w:val="10"/>
              </w:rPr>
            </w:pPr>
          </w:p>
          <w:p w14:paraId="7338F18C" w14:textId="77777777" w:rsidR="009B0176" w:rsidRDefault="009B0176" w:rsidP="00F97354">
            <w:pPr>
              <w:pStyle w:val="Paragrafoelenco"/>
              <w:numPr>
                <w:ilvl w:val="0"/>
                <w:numId w:val="21"/>
              </w:numPr>
              <w:spacing w:before="0" w:after="0"/>
              <w:ind w:left="212" w:hanging="212"/>
              <w:jc w:val="both"/>
              <w:rPr>
                <w:rFonts w:ascii="Arial" w:hAnsi="Arial" w:cs="Arial"/>
                <w:color w:val="000000"/>
                <w:sz w:val="14"/>
                <w:szCs w:val="14"/>
              </w:rPr>
            </w:pPr>
            <w:proofErr w:type="gramStart"/>
            <w:r w:rsidRPr="009B0176">
              <w:rPr>
                <w:rFonts w:ascii="Arial" w:hAnsi="Arial" w:cs="Arial"/>
                <w:color w:val="000000"/>
                <w:sz w:val="14"/>
                <w:szCs w:val="14"/>
              </w:rPr>
              <w:t>Data:[</w:t>
            </w:r>
            <w:proofErr w:type="gramEnd"/>
            <w:r w:rsidRPr="009B0176">
              <w:rPr>
                <w:rFonts w:ascii="Arial" w:hAnsi="Arial" w:cs="Arial"/>
                <w:color w:val="000000"/>
                <w:sz w:val="14"/>
                <w:szCs w:val="14"/>
              </w:rPr>
              <w:t xml:space="preserve">  ], durata [   ], lettera comma 1, articolo 80 [  ], motivi:[       ]</w:t>
            </w:r>
            <w:r>
              <w:rPr>
                <w:rFonts w:ascii="Arial" w:hAnsi="Arial" w:cs="Arial"/>
                <w:color w:val="000000"/>
                <w:sz w:val="14"/>
                <w:szCs w:val="14"/>
              </w:rPr>
              <w:t>;</w:t>
            </w:r>
          </w:p>
          <w:p w14:paraId="6A977E8B" w14:textId="77777777" w:rsidR="009B0176" w:rsidRDefault="009B0176" w:rsidP="00F97354">
            <w:pPr>
              <w:spacing w:before="0" w:after="0"/>
              <w:jc w:val="both"/>
              <w:rPr>
                <w:rFonts w:ascii="Arial" w:hAnsi="Arial" w:cs="Arial"/>
                <w:color w:val="000000"/>
                <w:sz w:val="14"/>
                <w:szCs w:val="14"/>
              </w:rPr>
            </w:pPr>
          </w:p>
          <w:p w14:paraId="50DE8FE8" w14:textId="77777777" w:rsidR="009B0176" w:rsidRDefault="009B0176" w:rsidP="00F97354">
            <w:pPr>
              <w:spacing w:before="0" w:after="0"/>
              <w:jc w:val="both"/>
              <w:rPr>
                <w:rFonts w:ascii="Arial" w:hAnsi="Arial" w:cs="Arial"/>
                <w:color w:val="000000"/>
                <w:sz w:val="14"/>
                <w:szCs w:val="14"/>
              </w:rPr>
            </w:pPr>
          </w:p>
          <w:p w14:paraId="0543A953" w14:textId="77777777" w:rsidR="009B0176" w:rsidRDefault="009B0176" w:rsidP="00F97354">
            <w:pPr>
              <w:spacing w:before="0" w:after="0"/>
              <w:jc w:val="both"/>
              <w:rPr>
                <w:rFonts w:ascii="Arial" w:hAnsi="Arial" w:cs="Arial"/>
                <w:color w:val="000000"/>
                <w:sz w:val="14"/>
                <w:szCs w:val="14"/>
              </w:rPr>
            </w:pPr>
          </w:p>
          <w:p w14:paraId="0FC39A2A" w14:textId="77777777" w:rsidR="009B0176" w:rsidRDefault="009B0176" w:rsidP="00F97354">
            <w:pPr>
              <w:spacing w:before="0" w:after="0"/>
              <w:jc w:val="both"/>
              <w:rPr>
                <w:rFonts w:ascii="Arial" w:hAnsi="Arial" w:cs="Arial"/>
                <w:color w:val="000000"/>
                <w:sz w:val="14"/>
                <w:szCs w:val="14"/>
              </w:rPr>
            </w:pPr>
          </w:p>
          <w:p w14:paraId="5DFDFBE5" w14:textId="77777777" w:rsidR="009B0176" w:rsidRPr="009B0176" w:rsidRDefault="009B0176" w:rsidP="00F97354">
            <w:pPr>
              <w:spacing w:before="0" w:after="0"/>
              <w:jc w:val="both"/>
              <w:rPr>
                <w:rFonts w:ascii="Arial" w:hAnsi="Arial" w:cs="Arial"/>
                <w:color w:val="000000"/>
                <w:sz w:val="14"/>
                <w:szCs w:val="14"/>
              </w:rPr>
            </w:pPr>
          </w:p>
          <w:p w14:paraId="73B57AB2" w14:textId="77777777" w:rsidR="00457615" w:rsidRDefault="009B0176" w:rsidP="00F97354">
            <w:pPr>
              <w:pStyle w:val="Paragrafoelenco"/>
              <w:numPr>
                <w:ilvl w:val="0"/>
                <w:numId w:val="21"/>
              </w:numPr>
              <w:spacing w:before="0" w:after="0"/>
              <w:ind w:left="212" w:hanging="212"/>
              <w:jc w:val="both"/>
              <w:rPr>
                <w:rFonts w:ascii="Arial" w:hAnsi="Arial" w:cs="Arial"/>
                <w:color w:val="000000"/>
                <w:sz w:val="14"/>
                <w:szCs w:val="14"/>
              </w:rPr>
            </w:pPr>
            <w:r w:rsidRPr="009B0176">
              <w:rPr>
                <w:rFonts w:ascii="Arial" w:hAnsi="Arial" w:cs="Arial"/>
                <w:color w:val="000000"/>
                <w:sz w:val="14"/>
                <w:szCs w:val="14"/>
              </w:rPr>
              <w:t>[……]</w:t>
            </w:r>
            <w:r>
              <w:rPr>
                <w:rFonts w:ascii="Arial" w:hAnsi="Arial" w:cs="Arial"/>
                <w:color w:val="000000"/>
                <w:sz w:val="14"/>
                <w:szCs w:val="14"/>
              </w:rPr>
              <w:t>;</w:t>
            </w:r>
          </w:p>
          <w:p w14:paraId="1430FE32" w14:textId="77777777" w:rsidR="00457615" w:rsidRDefault="00457615" w:rsidP="00457615">
            <w:pPr>
              <w:spacing w:before="0" w:after="0"/>
              <w:jc w:val="both"/>
              <w:rPr>
                <w:rFonts w:ascii="Arial" w:hAnsi="Arial" w:cs="Arial"/>
                <w:color w:val="000000"/>
                <w:sz w:val="14"/>
                <w:szCs w:val="14"/>
              </w:rPr>
            </w:pPr>
          </w:p>
          <w:p w14:paraId="36947DA3" w14:textId="77777777" w:rsidR="00457615" w:rsidRPr="00457615" w:rsidRDefault="00457615" w:rsidP="00457615">
            <w:pPr>
              <w:spacing w:before="0" w:after="0"/>
              <w:jc w:val="both"/>
              <w:rPr>
                <w:rFonts w:ascii="Arial" w:hAnsi="Arial" w:cs="Arial"/>
                <w:color w:val="000000"/>
                <w:sz w:val="14"/>
                <w:szCs w:val="14"/>
              </w:rPr>
            </w:pPr>
          </w:p>
          <w:p w14:paraId="79A495E7" w14:textId="77777777" w:rsidR="00A23B3E" w:rsidRPr="00457615" w:rsidRDefault="00A23B3E" w:rsidP="00F97354">
            <w:pPr>
              <w:pStyle w:val="Paragrafoelenco"/>
              <w:numPr>
                <w:ilvl w:val="0"/>
                <w:numId w:val="21"/>
              </w:numPr>
              <w:spacing w:before="0" w:after="0"/>
              <w:ind w:left="212" w:hanging="212"/>
              <w:jc w:val="both"/>
              <w:rPr>
                <w:rFonts w:ascii="Arial" w:hAnsi="Arial" w:cs="Arial"/>
                <w:color w:val="000000"/>
                <w:sz w:val="14"/>
                <w:szCs w:val="14"/>
              </w:rPr>
            </w:pPr>
            <w:r w:rsidRPr="00457615">
              <w:rPr>
                <w:rFonts w:ascii="Arial" w:hAnsi="Arial" w:cs="Arial"/>
                <w:color w:val="000000"/>
                <w:sz w:val="14"/>
                <w:szCs w:val="14"/>
              </w:rPr>
              <w:t xml:space="preserve">durata del periodo d'esclusione </w:t>
            </w:r>
            <w:proofErr w:type="gramStart"/>
            <w:r w:rsidRPr="00457615">
              <w:rPr>
                <w:rFonts w:ascii="Arial" w:hAnsi="Arial" w:cs="Arial"/>
                <w:color w:val="000000"/>
                <w:sz w:val="14"/>
                <w:szCs w:val="14"/>
              </w:rPr>
              <w:t>[..</w:t>
            </w:r>
            <w:proofErr w:type="gramEnd"/>
            <w:r w:rsidRPr="00457615">
              <w:rPr>
                <w:rFonts w:ascii="Arial" w:hAnsi="Arial" w:cs="Arial"/>
                <w:color w:val="000000"/>
                <w:sz w:val="14"/>
                <w:szCs w:val="14"/>
              </w:rPr>
              <w:t>…], lettera comma 1, articolo 80 [  ]</w:t>
            </w:r>
            <w:r w:rsidR="009B0176" w:rsidRPr="00457615">
              <w:rPr>
                <w:rFonts w:ascii="Arial" w:hAnsi="Arial" w:cs="Arial"/>
                <w:color w:val="000000"/>
                <w:sz w:val="14"/>
                <w:szCs w:val="14"/>
              </w:rPr>
              <w:t>.</w:t>
            </w:r>
            <w:r w:rsidRPr="00457615">
              <w:rPr>
                <w:rFonts w:ascii="Arial" w:hAnsi="Arial" w:cs="Arial"/>
                <w:color w:val="000000"/>
                <w:sz w:val="14"/>
                <w:szCs w:val="14"/>
              </w:rPr>
              <w:t xml:space="preserve"> </w:t>
            </w:r>
          </w:p>
        </w:tc>
      </w:tr>
      <w:tr w:rsidR="00A23B3E" w14:paraId="705E7A3C" w14:textId="77777777" w:rsidTr="002D14CC">
        <w:trPr>
          <w:trHeight w:val="699"/>
          <w:jc w:val="center"/>
        </w:trPr>
        <w:tc>
          <w:tcPr>
            <w:tcW w:w="4657" w:type="dxa"/>
            <w:tcBorders>
              <w:top w:val="single" w:sz="4" w:space="0" w:color="00000A"/>
              <w:left w:val="single" w:sz="4" w:space="0" w:color="00000A"/>
              <w:bottom w:val="single" w:sz="4" w:space="0" w:color="00000A"/>
              <w:right w:val="single" w:sz="4" w:space="0" w:color="00000A"/>
            </w:tcBorders>
            <w:shd w:val="clear" w:color="auto" w:fill="FFFFFF"/>
          </w:tcPr>
          <w:p w14:paraId="3890C21A" w14:textId="77777777" w:rsidR="00A23B3E" w:rsidRDefault="00A23B3E" w:rsidP="00F97354">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F97354">
              <w:rPr>
                <w:rFonts w:ascii="Arial" w:hAnsi="Arial" w:cs="Arial"/>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47324FB" w14:textId="77777777" w:rsidR="00A23B3E" w:rsidRDefault="00A46950" w:rsidP="00F97354">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0D0BAF1B" w14:textId="77777777" w:rsidTr="002D14CC">
        <w:trPr>
          <w:jc w:val="center"/>
        </w:trPr>
        <w:tc>
          <w:tcPr>
            <w:tcW w:w="4657" w:type="dxa"/>
            <w:tcBorders>
              <w:top w:val="single" w:sz="4" w:space="0" w:color="00000A"/>
              <w:left w:val="single" w:sz="4" w:space="0" w:color="00000A"/>
              <w:bottom w:val="single" w:sz="4" w:space="0" w:color="00000A"/>
              <w:right w:val="single" w:sz="4" w:space="0" w:color="00000A"/>
            </w:tcBorders>
            <w:shd w:val="clear" w:color="auto" w:fill="FFFFFF"/>
          </w:tcPr>
          <w:p w14:paraId="738453D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36907B3A" w14:textId="77777777" w:rsidR="00292545" w:rsidRDefault="00292545" w:rsidP="00292545">
            <w:pPr>
              <w:pStyle w:val="Paragrafoelenco"/>
              <w:numPr>
                <w:ilvl w:val="0"/>
                <w:numId w:val="22"/>
              </w:numPr>
              <w:tabs>
                <w:tab w:val="left" w:pos="0"/>
              </w:tabs>
              <w:spacing w:after="0"/>
              <w:ind w:left="332" w:hanging="284"/>
              <w:jc w:val="both"/>
              <w:rPr>
                <w:rFonts w:ascii="Arial" w:hAnsi="Arial" w:cs="Arial"/>
                <w:color w:val="000000"/>
                <w:sz w:val="14"/>
                <w:szCs w:val="14"/>
              </w:rPr>
            </w:pPr>
            <w:r>
              <w:rPr>
                <w:rFonts w:ascii="Arial" w:hAnsi="Arial" w:cs="Arial"/>
                <w:color w:val="000000"/>
                <w:sz w:val="14"/>
                <w:szCs w:val="14"/>
              </w:rPr>
              <w:t>L</w:t>
            </w:r>
            <w:r w:rsidR="00A23B3E" w:rsidRPr="00292545">
              <w:rPr>
                <w:rFonts w:ascii="Arial" w:hAnsi="Arial" w:cs="Arial"/>
                <w:color w:val="000000"/>
                <w:sz w:val="14"/>
                <w:szCs w:val="14"/>
              </w:rPr>
              <w:t>a sentenza di condanna definitiva ha riconosciuto l’attenuante della collaborazione come definita dalle singole fattispecie di reato?</w:t>
            </w:r>
          </w:p>
          <w:p w14:paraId="5FD4351D" w14:textId="77777777" w:rsidR="00292545" w:rsidRPr="00292545" w:rsidRDefault="00292545" w:rsidP="00292545">
            <w:pPr>
              <w:tabs>
                <w:tab w:val="left" w:pos="0"/>
              </w:tabs>
              <w:spacing w:before="0" w:after="0"/>
              <w:ind w:left="45"/>
              <w:jc w:val="both"/>
              <w:rPr>
                <w:rFonts w:ascii="Arial" w:hAnsi="Arial" w:cs="Arial"/>
                <w:color w:val="000000"/>
                <w:sz w:val="14"/>
                <w:szCs w:val="14"/>
              </w:rPr>
            </w:pPr>
          </w:p>
          <w:p w14:paraId="6B067997" w14:textId="77777777" w:rsidR="00292545" w:rsidRDefault="00A23B3E" w:rsidP="00292545">
            <w:pPr>
              <w:pStyle w:val="Paragrafoelenco"/>
              <w:numPr>
                <w:ilvl w:val="0"/>
                <w:numId w:val="22"/>
              </w:numPr>
              <w:tabs>
                <w:tab w:val="left" w:pos="0"/>
              </w:tabs>
              <w:spacing w:before="0" w:after="0"/>
              <w:ind w:left="332" w:hanging="284"/>
              <w:contextualSpacing w:val="0"/>
              <w:jc w:val="both"/>
              <w:rPr>
                <w:rFonts w:ascii="Arial" w:hAnsi="Arial" w:cs="Arial"/>
                <w:color w:val="000000"/>
                <w:sz w:val="14"/>
                <w:szCs w:val="14"/>
              </w:rPr>
            </w:pPr>
            <w:r w:rsidRPr="00292545">
              <w:rPr>
                <w:rFonts w:ascii="Arial" w:hAnsi="Arial" w:cs="Arial"/>
                <w:color w:val="000000"/>
                <w:sz w:val="14"/>
                <w:szCs w:val="14"/>
              </w:rPr>
              <w:t>Se la sentenza definitiva di condanna prevede una pena detentiva non superiore a 18 mesi?</w:t>
            </w:r>
          </w:p>
          <w:p w14:paraId="727390CF" w14:textId="77777777" w:rsidR="00292545" w:rsidRPr="00292545" w:rsidRDefault="00292545" w:rsidP="00292545">
            <w:pPr>
              <w:tabs>
                <w:tab w:val="left" w:pos="0"/>
              </w:tabs>
              <w:spacing w:before="0" w:after="0"/>
              <w:jc w:val="both"/>
              <w:rPr>
                <w:rFonts w:ascii="Arial" w:hAnsi="Arial" w:cs="Arial"/>
                <w:color w:val="000000"/>
                <w:sz w:val="14"/>
                <w:szCs w:val="14"/>
              </w:rPr>
            </w:pPr>
          </w:p>
          <w:p w14:paraId="5687583F" w14:textId="77777777" w:rsidR="00292545" w:rsidRDefault="00292545" w:rsidP="00292545">
            <w:pPr>
              <w:pStyle w:val="Paragrafoelenco"/>
              <w:numPr>
                <w:ilvl w:val="0"/>
                <w:numId w:val="22"/>
              </w:numPr>
              <w:tabs>
                <w:tab w:val="left" w:pos="0"/>
              </w:tabs>
              <w:spacing w:before="0" w:after="0"/>
              <w:ind w:left="332" w:hanging="284"/>
              <w:contextualSpacing w:val="0"/>
              <w:jc w:val="both"/>
              <w:rPr>
                <w:rFonts w:ascii="Arial" w:hAnsi="Arial" w:cs="Arial"/>
                <w:color w:val="000000"/>
                <w:sz w:val="14"/>
                <w:szCs w:val="14"/>
              </w:rPr>
            </w:pPr>
            <w:r w:rsidRPr="00292545">
              <w:rPr>
                <w:rFonts w:ascii="Arial" w:hAnsi="Arial" w:cs="Arial"/>
                <w:color w:val="000000"/>
                <w:sz w:val="14"/>
                <w:szCs w:val="14"/>
              </w:rPr>
              <w:t>I</w:t>
            </w:r>
            <w:r w:rsidR="00A23B3E" w:rsidRPr="00292545">
              <w:rPr>
                <w:rFonts w:ascii="Arial" w:hAnsi="Arial" w:cs="Arial"/>
                <w:color w:val="000000"/>
                <w:sz w:val="14"/>
                <w:szCs w:val="14"/>
              </w:rPr>
              <w:t>n caso di risposta affermativa per le ipotesi 1) e/o 2), i soggetti di cui all’art</w:t>
            </w:r>
            <w:r w:rsidRPr="00292545">
              <w:rPr>
                <w:rFonts w:ascii="Arial" w:hAnsi="Arial" w:cs="Arial"/>
                <w:color w:val="000000"/>
                <w:sz w:val="14"/>
                <w:szCs w:val="14"/>
              </w:rPr>
              <w:t>icolo</w:t>
            </w:r>
            <w:r w:rsidR="00A23B3E" w:rsidRPr="00292545">
              <w:rPr>
                <w:rFonts w:ascii="Arial" w:hAnsi="Arial" w:cs="Arial"/>
                <w:color w:val="000000"/>
                <w:sz w:val="14"/>
                <w:szCs w:val="14"/>
              </w:rPr>
              <w:t xml:space="preserve"> 80, comma 3, del Codice:</w:t>
            </w:r>
          </w:p>
          <w:p w14:paraId="21515D41" w14:textId="77777777" w:rsidR="00292545" w:rsidRDefault="00292545" w:rsidP="00292545">
            <w:pPr>
              <w:pStyle w:val="Paragrafoelenco"/>
              <w:numPr>
                <w:ilvl w:val="0"/>
                <w:numId w:val="23"/>
              </w:numPr>
              <w:tabs>
                <w:tab w:val="left" w:pos="360"/>
              </w:tabs>
              <w:spacing w:before="0" w:after="0"/>
              <w:ind w:left="615" w:hanging="255"/>
              <w:contextualSpacing w:val="0"/>
              <w:jc w:val="both"/>
              <w:rPr>
                <w:rFonts w:ascii="Arial" w:hAnsi="Arial" w:cs="Arial"/>
                <w:color w:val="000000"/>
                <w:sz w:val="14"/>
                <w:szCs w:val="14"/>
              </w:rPr>
            </w:pPr>
            <w:r w:rsidRPr="00292545">
              <w:rPr>
                <w:rFonts w:ascii="Arial" w:hAnsi="Arial" w:cs="Arial"/>
                <w:color w:val="000000"/>
                <w:sz w:val="14"/>
                <w:szCs w:val="14"/>
              </w:rPr>
              <w:t>hanno risarcito interamente il danno?</w:t>
            </w:r>
          </w:p>
          <w:p w14:paraId="49733D76" w14:textId="77777777" w:rsidR="00292545" w:rsidRPr="00292545" w:rsidRDefault="00292545" w:rsidP="00292545">
            <w:pPr>
              <w:pStyle w:val="Paragrafoelenco"/>
              <w:numPr>
                <w:ilvl w:val="0"/>
                <w:numId w:val="23"/>
              </w:numPr>
              <w:tabs>
                <w:tab w:val="left" w:pos="360"/>
              </w:tabs>
              <w:spacing w:before="0" w:after="0"/>
              <w:ind w:left="615" w:hanging="255"/>
              <w:contextualSpacing w:val="0"/>
              <w:jc w:val="both"/>
              <w:rPr>
                <w:rFonts w:ascii="Arial" w:hAnsi="Arial" w:cs="Arial"/>
                <w:color w:val="000000"/>
                <w:sz w:val="14"/>
                <w:szCs w:val="14"/>
              </w:rPr>
            </w:pPr>
            <w:r w:rsidRPr="00292545">
              <w:rPr>
                <w:rFonts w:ascii="Arial" w:hAnsi="Arial" w:cs="Arial"/>
                <w:color w:val="000000"/>
                <w:sz w:val="14"/>
                <w:szCs w:val="14"/>
              </w:rPr>
              <w:t>si sono impegnati formalmente a risarcire il danno?</w:t>
            </w:r>
          </w:p>
          <w:p w14:paraId="6509B035" w14:textId="77777777" w:rsidR="00292545" w:rsidRPr="00292545" w:rsidRDefault="00292545" w:rsidP="00292545">
            <w:pPr>
              <w:tabs>
                <w:tab w:val="left" w:pos="0"/>
              </w:tabs>
              <w:spacing w:before="0" w:after="0"/>
              <w:jc w:val="both"/>
              <w:rPr>
                <w:rFonts w:ascii="Arial" w:hAnsi="Arial" w:cs="Arial"/>
                <w:color w:val="000000"/>
                <w:sz w:val="14"/>
                <w:szCs w:val="14"/>
              </w:rPr>
            </w:pPr>
          </w:p>
          <w:p w14:paraId="3FB9C103" w14:textId="77777777" w:rsidR="00292545" w:rsidRDefault="00EA717D" w:rsidP="00292545">
            <w:pPr>
              <w:pStyle w:val="Paragrafoelenco"/>
              <w:numPr>
                <w:ilvl w:val="0"/>
                <w:numId w:val="22"/>
              </w:numPr>
              <w:tabs>
                <w:tab w:val="left" w:pos="0"/>
              </w:tabs>
              <w:spacing w:before="0" w:after="0"/>
              <w:ind w:left="332" w:hanging="284"/>
              <w:contextualSpacing w:val="0"/>
              <w:jc w:val="both"/>
              <w:rPr>
                <w:rFonts w:ascii="Arial" w:hAnsi="Arial" w:cs="Arial"/>
                <w:color w:val="000000"/>
                <w:sz w:val="14"/>
                <w:szCs w:val="14"/>
              </w:rPr>
            </w:pPr>
            <w:r>
              <w:rPr>
                <w:rFonts w:ascii="Arial" w:hAnsi="Arial" w:cs="Arial"/>
                <w:color w:val="000000"/>
                <w:sz w:val="14"/>
                <w:szCs w:val="14"/>
              </w:rPr>
              <w:t>P</w:t>
            </w:r>
            <w:r w:rsidR="00A23B3E" w:rsidRPr="00292545">
              <w:rPr>
                <w:rFonts w:ascii="Arial" w:hAnsi="Arial" w:cs="Arial"/>
                <w:color w:val="000000"/>
                <w:sz w:val="14"/>
                <w:szCs w:val="14"/>
              </w:rPr>
              <w:t>er le ipotesi 1) e 2 l’operatore economico ha adottato misure di carattere tecnico o organizzativo e relativi al personale idonei a prevenire ulteriori illeciti o reati?</w:t>
            </w:r>
          </w:p>
          <w:p w14:paraId="542E6F2C" w14:textId="77777777" w:rsidR="00292545" w:rsidRDefault="00292545" w:rsidP="00292545">
            <w:pPr>
              <w:tabs>
                <w:tab w:val="left" w:pos="0"/>
              </w:tabs>
              <w:spacing w:before="0" w:after="0"/>
              <w:ind w:left="48"/>
              <w:jc w:val="both"/>
              <w:rPr>
                <w:rFonts w:ascii="Arial" w:hAnsi="Arial" w:cs="Arial"/>
                <w:color w:val="000000"/>
                <w:sz w:val="14"/>
                <w:szCs w:val="14"/>
              </w:rPr>
            </w:pPr>
          </w:p>
          <w:p w14:paraId="146BD815" w14:textId="77777777" w:rsidR="00EA717D" w:rsidRDefault="00EA717D" w:rsidP="00292545">
            <w:pPr>
              <w:tabs>
                <w:tab w:val="left" w:pos="0"/>
              </w:tabs>
              <w:spacing w:before="0" w:after="0"/>
              <w:ind w:left="48"/>
              <w:jc w:val="both"/>
              <w:rPr>
                <w:rFonts w:ascii="Arial" w:hAnsi="Arial" w:cs="Arial"/>
                <w:color w:val="000000"/>
                <w:sz w:val="14"/>
                <w:szCs w:val="14"/>
              </w:rPr>
            </w:pPr>
          </w:p>
          <w:p w14:paraId="084D6317" w14:textId="77777777" w:rsidR="00EA717D" w:rsidRPr="00292545" w:rsidRDefault="00EA717D" w:rsidP="00292545">
            <w:pPr>
              <w:tabs>
                <w:tab w:val="left" w:pos="0"/>
              </w:tabs>
              <w:spacing w:before="0" w:after="0"/>
              <w:ind w:left="48"/>
              <w:jc w:val="both"/>
              <w:rPr>
                <w:rFonts w:ascii="Arial" w:hAnsi="Arial" w:cs="Arial"/>
                <w:color w:val="000000"/>
                <w:sz w:val="14"/>
                <w:szCs w:val="14"/>
              </w:rPr>
            </w:pPr>
          </w:p>
          <w:p w14:paraId="1BDF2B72" w14:textId="77777777" w:rsidR="00270DA2" w:rsidRPr="00EA717D" w:rsidRDefault="00EA717D" w:rsidP="00292545">
            <w:pPr>
              <w:pStyle w:val="Paragrafoelenco"/>
              <w:numPr>
                <w:ilvl w:val="0"/>
                <w:numId w:val="22"/>
              </w:numPr>
              <w:tabs>
                <w:tab w:val="left" w:pos="0"/>
              </w:tabs>
              <w:spacing w:before="0" w:after="0"/>
              <w:ind w:left="332" w:hanging="284"/>
              <w:contextualSpacing w:val="0"/>
              <w:jc w:val="both"/>
              <w:rPr>
                <w:rFonts w:ascii="Arial" w:hAnsi="Arial" w:cs="Arial"/>
                <w:color w:val="000000"/>
                <w:sz w:val="14"/>
                <w:szCs w:val="14"/>
              </w:rPr>
            </w:pPr>
            <w:r>
              <w:rPr>
                <w:rFonts w:ascii="Arial" w:hAnsi="Arial" w:cs="Arial"/>
                <w:bCs/>
                <w:color w:val="000000"/>
                <w:sz w:val="14"/>
                <w:szCs w:val="14"/>
              </w:rPr>
              <w:t>S</w:t>
            </w:r>
            <w:r w:rsidR="00270DA2" w:rsidRPr="00292545">
              <w:rPr>
                <w:rFonts w:ascii="Arial" w:hAnsi="Arial" w:cs="Arial"/>
                <w:bCs/>
                <w:color w:val="000000"/>
                <w:sz w:val="14"/>
                <w:szCs w:val="14"/>
              </w:rPr>
              <w:t>e le sentenze di condanne sono state emesse nei confronti dei soggetti ces</w:t>
            </w:r>
            <w:r w:rsidR="00AA5F93" w:rsidRPr="00292545">
              <w:rPr>
                <w:rFonts w:ascii="Arial" w:hAnsi="Arial" w:cs="Arial"/>
                <w:bCs/>
                <w:color w:val="000000"/>
                <w:sz w:val="14"/>
                <w:szCs w:val="14"/>
              </w:rPr>
              <w:t>sati di cui all’art</w:t>
            </w:r>
            <w:r w:rsidR="00292545">
              <w:rPr>
                <w:rFonts w:ascii="Arial" w:hAnsi="Arial" w:cs="Arial"/>
                <w:bCs/>
                <w:color w:val="000000"/>
                <w:sz w:val="14"/>
                <w:szCs w:val="14"/>
              </w:rPr>
              <w:t>icolo</w:t>
            </w:r>
            <w:r w:rsidR="00AA5F93" w:rsidRPr="00292545">
              <w:rPr>
                <w:rFonts w:ascii="Arial" w:hAnsi="Arial" w:cs="Arial"/>
                <w:bCs/>
                <w:color w:val="000000"/>
                <w:sz w:val="14"/>
                <w:szCs w:val="14"/>
              </w:rPr>
              <w:t xml:space="preserve"> 80</w:t>
            </w:r>
            <w:r w:rsidR="00292545">
              <w:rPr>
                <w:rFonts w:ascii="Arial" w:hAnsi="Arial" w:cs="Arial"/>
                <w:bCs/>
                <w:color w:val="000000"/>
                <w:sz w:val="14"/>
                <w:szCs w:val="14"/>
              </w:rPr>
              <w:t>,</w:t>
            </w:r>
            <w:r w:rsidR="00AA5F93" w:rsidRPr="00292545">
              <w:rPr>
                <w:rFonts w:ascii="Arial" w:hAnsi="Arial" w:cs="Arial"/>
                <w:bCs/>
                <w:color w:val="000000"/>
                <w:sz w:val="14"/>
                <w:szCs w:val="14"/>
              </w:rPr>
              <w:t xml:space="preserve"> comma 3</w:t>
            </w:r>
            <w:r w:rsidR="00270DA2" w:rsidRPr="00292545">
              <w:rPr>
                <w:rFonts w:ascii="Arial" w:hAnsi="Arial" w:cs="Arial"/>
                <w:bCs/>
                <w:color w:val="000000"/>
                <w:sz w:val="14"/>
                <w:szCs w:val="14"/>
              </w:rPr>
              <w:t>, indicare le misure che dimostrano la completa ed effettiva dissociazione dalla condotta penalmente sanzionata:</w:t>
            </w:r>
          </w:p>
          <w:p w14:paraId="5B926FD5" w14:textId="77777777" w:rsidR="00EA717D" w:rsidRPr="00EA717D" w:rsidRDefault="00EA717D" w:rsidP="00EA717D">
            <w:pPr>
              <w:tabs>
                <w:tab w:val="left" w:pos="0"/>
              </w:tabs>
              <w:spacing w:before="0" w:after="0"/>
              <w:ind w:left="48"/>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BD919CB" w14:textId="77777777" w:rsidR="00A23B3E" w:rsidRDefault="00A23B3E" w:rsidP="00292545">
            <w:pPr>
              <w:spacing w:before="0" w:after="0"/>
              <w:rPr>
                <w:rFonts w:ascii="Arial" w:hAnsi="Arial" w:cs="Arial"/>
                <w:color w:val="000000"/>
                <w:sz w:val="14"/>
                <w:szCs w:val="14"/>
              </w:rPr>
            </w:pPr>
          </w:p>
          <w:p w14:paraId="72BF4B4C" w14:textId="77777777" w:rsidR="005D2879" w:rsidRDefault="005D2879" w:rsidP="00292545">
            <w:pPr>
              <w:spacing w:before="0" w:after="0"/>
              <w:rPr>
                <w:rFonts w:ascii="Arial" w:hAnsi="Arial" w:cs="Arial"/>
                <w:color w:val="000000"/>
                <w:sz w:val="14"/>
                <w:szCs w:val="14"/>
              </w:rPr>
            </w:pPr>
          </w:p>
          <w:p w14:paraId="2FB8988C" w14:textId="77777777" w:rsidR="005D2879" w:rsidRPr="005D2879" w:rsidRDefault="005D2879" w:rsidP="00292545">
            <w:pPr>
              <w:spacing w:before="0" w:after="0"/>
              <w:rPr>
                <w:rFonts w:ascii="Arial" w:hAnsi="Arial" w:cs="Arial"/>
                <w:color w:val="000000"/>
                <w:sz w:val="4"/>
                <w:szCs w:val="4"/>
              </w:rPr>
            </w:pPr>
          </w:p>
          <w:p w14:paraId="57C1091A" w14:textId="77777777" w:rsidR="00A23B3E" w:rsidRPr="003A443E" w:rsidRDefault="00A23B3E" w:rsidP="0029254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38706E9" w14:textId="77777777" w:rsidR="00A46950" w:rsidRDefault="00A46950" w:rsidP="00292545">
            <w:pPr>
              <w:spacing w:before="0" w:after="0"/>
              <w:rPr>
                <w:rFonts w:ascii="Arial" w:hAnsi="Arial" w:cs="Arial"/>
                <w:color w:val="000000"/>
                <w:sz w:val="14"/>
                <w:szCs w:val="14"/>
              </w:rPr>
            </w:pPr>
          </w:p>
          <w:p w14:paraId="0E20D1AB" w14:textId="77777777" w:rsidR="005D2879" w:rsidRPr="003A443E" w:rsidRDefault="005D2879" w:rsidP="00292545">
            <w:pPr>
              <w:spacing w:before="0" w:after="0"/>
              <w:rPr>
                <w:rFonts w:ascii="Arial" w:hAnsi="Arial" w:cs="Arial"/>
                <w:color w:val="000000"/>
                <w:sz w:val="14"/>
                <w:szCs w:val="14"/>
              </w:rPr>
            </w:pPr>
          </w:p>
          <w:p w14:paraId="1C18495E" w14:textId="77777777" w:rsidR="00A23B3E" w:rsidRPr="003A443E" w:rsidRDefault="00A23B3E" w:rsidP="0029254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AC3501F" w14:textId="77777777" w:rsidR="00A23B3E" w:rsidRDefault="00A23B3E" w:rsidP="00292545">
            <w:pPr>
              <w:spacing w:before="0" w:after="0"/>
              <w:rPr>
                <w:rFonts w:ascii="Arial" w:hAnsi="Arial" w:cs="Arial"/>
                <w:color w:val="000000"/>
                <w:sz w:val="14"/>
                <w:szCs w:val="14"/>
              </w:rPr>
            </w:pPr>
          </w:p>
          <w:p w14:paraId="61E59F35" w14:textId="77777777" w:rsidR="005D2879" w:rsidRDefault="005D2879" w:rsidP="00292545">
            <w:pPr>
              <w:spacing w:before="0" w:after="0"/>
              <w:rPr>
                <w:rFonts w:ascii="Arial" w:hAnsi="Arial" w:cs="Arial"/>
                <w:color w:val="000000"/>
                <w:sz w:val="16"/>
                <w:szCs w:val="16"/>
              </w:rPr>
            </w:pPr>
          </w:p>
          <w:p w14:paraId="4119AE50" w14:textId="77777777" w:rsidR="005D2879" w:rsidRDefault="005D2879" w:rsidP="00292545">
            <w:pPr>
              <w:spacing w:before="0" w:after="0"/>
              <w:rPr>
                <w:rFonts w:ascii="Arial" w:hAnsi="Arial" w:cs="Arial"/>
                <w:color w:val="000000"/>
                <w:sz w:val="16"/>
                <w:szCs w:val="16"/>
              </w:rPr>
            </w:pPr>
          </w:p>
          <w:p w14:paraId="114108C9" w14:textId="77777777" w:rsidR="005D2879" w:rsidRPr="005D2879" w:rsidRDefault="005D2879" w:rsidP="00292545">
            <w:pPr>
              <w:spacing w:before="0" w:after="0"/>
              <w:rPr>
                <w:rFonts w:ascii="Arial" w:hAnsi="Arial" w:cs="Arial"/>
                <w:color w:val="000000"/>
                <w:sz w:val="12"/>
                <w:szCs w:val="12"/>
              </w:rPr>
            </w:pPr>
          </w:p>
          <w:p w14:paraId="06FAB2B5" w14:textId="77777777" w:rsidR="00A23B3E" w:rsidRDefault="00A23B3E" w:rsidP="0029254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AA67942" w14:textId="77777777" w:rsidR="005D2879" w:rsidRDefault="00A23B3E" w:rsidP="005D2879">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F86B8F6" w14:textId="77777777" w:rsidR="005D2879" w:rsidRDefault="005D2879" w:rsidP="005D2879">
            <w:pPr>
              <w:spacing w:before="0" w:after="0"/>
              <w:rPr>
                <w:rFonts w:ascii="Arial" w:hAnsi="Arial" w:cs="Arial"/>
                <w:color w:val="000000"/>
                <w:sz w:val="14"/>
                <w:szCs w:val="14"/>
              </w:rPr>
            </w:pPr>
          </w:p>
          <w:p w14:paraId="2E7282FF" w14:textId="77777777" w:rsidR="00A23B3E" w:rsidRPr="003A443E" w:rsidRDefault="00A23B3E" w:rsidP="005D2879">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A182B01" w14:textId="77777777" w:rsidR="00A23B3E" w:rsidRPr="003A443E" w:rsidRDefault="00A23B3E" w:rsidP="00EA717D">
            <w:pPr>
              <w:spacing w:before="0"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C36B250" w14:textId="77777777" w:rsidR="00A23B3E" w:rsidRPr="003A443E" w:rsidRDefault="00A23B3E" w:rsidP="00EA717D">
            <w:pPr>
              <w:spacing w:before="0" w:after="0"/>
              <w:rPr>
                <w:rFonts w:ascii="Arial" w:hAnsi="Arial" w:cs="Arial"/>
                <w:color w:val="000000"/>
                <w:sz w:val="14"/>
                <w:szCs w:val="14"/>
              </w:rPr>
            </w:pPr>
            <w:r w:rsidRPr="003A443E">
              <w:rPr>
                <w:rFonts w:ascii="Arial" w:hAnsi="Arial" w:cs="Arial"/>
                <w:color w:val="000000"/>
                <w:sz w:val="14"/>
                <w:szCs w:val="14"/>
              </w:rPr>
              <w:t>[……..…][…….…][……..…][……..…]</w:t>
            </w:r>
          </w:p>
          <w:p w14:paraId="29635EBC" w14:textId="77777777" w:rsidR="00270DA2" w:rsidRDefault="00270DA2" w:rsidP="00EA717D">
            <w:pPr>
              <w:spacing w:before="0" w:after="0"/>
              <w:rPr>
                <w:rFonts w:ascii="Arial" w:hAnsi="Arial" w:cs="Arial"/>
                <w:color w:val="000000"/>
                <w:sz w:val="14"/>
                <w:szCs w:val="14"/>
              </w:rPr>
            </w:pPr>
          </w:p>
          <w:p w14:paraId="64362A8F" w14:textId="77777777" w:rsidR="00270DA2" w:rsidRPr="003A443E" w:rsidRDefault="00270DA2" w:rsidP="00EA717D">
            <w:pPr>
              <w:spacing w:before="0" w:after="0"/>
              <w:rPr>
                <w:rFonts w:ascii="Arial" w:hAnsi="Arial" w:cs="Arial"/>
                <w:color w:val="000000"/>
                <w:sz w:val="14"/>
                <w:szCs w:val="14"/>
              </w:rPr>
            </w:pPr>
            <w:r w:rsidRPr="003A443E">
              <w:rPr>
                <w:rFonts w:ascii="Arial" w:hAnsi="Arial" w:cs="Arial"/>
                <w:color w:val="000000"/>
                <w:sz w:val="14"/>
                <w:szCs w:val="14"/>
              </w:rPr>
              <w:t>[…</w:t>
            </w:r>
            <w:r w:rsidR="00EA717D">
              <w:rPr>
                <w:rFonts w:ascii="Arial" w:hAnsi="Arial" w:cs="Arial"/>
                <w:color w:val="000000"/>
                <w:sz w:val="14"/>
                <w:szCs w:val="14"/>
              </w:rPr>
              <w:t>………………………………</w:t>
            </w:r>
            <w:r w:rsidRPr="003A443E">
              <w:rPr>
                <w:rFonts w:ascii="Arial" w:hAnsi="Arial" w:cs="Arial"/>
                <w:color w:val="000000"/>
                <w:sz w:val="14"/>
                <w:szCs w:val="14"/>
              </w:rPr>
              <w:t>…..…]</w:t>
            </w:r>
          </w:p>
        </w:tc>
      </w:tr>
    </w:tbl>
    <w:p w14:paraId="14495BA7" w14:textId="77777777" w:rsidR="003E60D1" w:rsidRDefault="003E60D1" w:rsidP="00A46950">
      <w:pPr>
        <w:jc w:val="center"/>
        <w:rPr>
          <w:rFonts w:ascii="Arial" w:hAnsi="Arial" w:cs="Arial"/>
          <w:w w:val="0"/>
          <w:sz w:val="14"/>
          <w:szCs w:val="14"/>
        </w:rPr>
      </w:pPr>
    </w:p>
    <w:p w14:paraId="5D4DDC06"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9290" w:type="dxa"/>
        <w:jc w:val="center"/>
        <w:tblLayout w:type="fixed"/>
        <w:tblCellMar>
          <w:left w:w="93" w:type="dxa"/>
        </w:tblCellMar>
        <w:tblLook w:val="0000" w:firstRow="0" w:lastRow="0" w:firstColumn="0" w:lastColumn="0" w:noHBand="0" w:noVBand="0"/>
      </w:tblPr>
      <w:tblGrid>
        <w:gridCol w:w="4644"/>
        <w:gridCol w:w="2322"/>
        <w:gridCol w:w="2324"/>
      </w:tblGrid>
      <w:tr w:rsidR="00A23B3E" w14:paraId="3275046C" w14:textId="77777777" w:rsidTr="002D14CC">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FEC187" w14:textId="77777777" w:rsidR="00A23B3E" w:rsidRPr="003A443E" w:rsidRDefault="00A23B3E" w:rsidP="00457615">
            <w:pPr>
              <w:jc w:val="both"/>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E53085F" w14:textId="77777777" w:rsidR="00A23B3E" w:rsidRDefault="00A23B3E">
            <w:r>
              <w:rPr>
                <w:rFonts w:ascii="Arial" w:hAnsi="Arial" w:cs="Arial"/>
                <w:b/>
                <w:sz w:val="15"/>
                <w:szCs w:val="15"/>
              </w:rPr>
              <w:t>Risposta:</w:t>
            </w:r>
          </w:p>
        </w:tc>
      </w:tr>
      <w:tr w:rsidR="00A23B3E" w14:paraId="207FE3C9" w14:textId="77777777" w:rsidTr="002D14CC">
        <w:trPr>
          <w:trHeight w:val="1032"/>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769E4" w14:textId="77777777" w:rsidR="00A23B3E" w:rsidRPr="003A443E" w:rsidRDefault="00A23B3E" w:rsidP="00457615">
            <w:pPr>
              <w:jc w:val="both"/>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EE634AF" w14:textId="77777777"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60D2C71E" w14:textId="77777777" w:rsidTr="002D14CC">
        <w:trPr>
          <w:trHeight w:val="47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5525110" w14:textId="77777777" w:rsidR="00457615" w:rsidRDefault="00457615" w:rsidP="00A84500">
            <w:pPr>
              <w:spacing w:before="0" w:after="0"/>
              <w:rPr>
                <w:rFonts w:ascii="Arial" w:hAnsi="Arial" w:cs="Arial"/>
                <w:b/>
                <w:color w:val="000000"/>
                <w:sz w:val="15"/>
                <w:szCs w:val="15"/>
              </w:rPr>
            </w:pPr>
          </w:p>
          <w:p w14:paraId="21FCB1C0" w14:textId="77777777" w:rsidR="00842CBE" w:rsidRDefault="00842CBE" w:rsidP="00A84500">
            <w:pPr>
              <w:spacing w:before="0" w:after="0"/>
              <w:rPr>
                <w:rFonts w:ascii="Arial" w:hAnsi="Arial" w:cs="Arial"/>
                <w:b/>
                <w:color w:val="000000"/>
                <w:sz w:val="15"/>
                <w:szCs w:val="15"/>
              </w:rPr>
            </w:pPr>
          </w:p>
          <w:p w14:paraId="763BCB8B" w14:textId="77777777" w:rsidR="00842CBE" w:rsidRDefault="00842CBE" w:rsidP="00A84500">
            <w:pPr>
              <w:spacing w:before="0" w:after="0"/>
              <w:rPr>
                <w:rFonts w:ascii="Arial" w:hAnsi="Arial" w:cs="Arial"/>
                <w:b/>
                <w:color w:val="000000"/>
                <w:sz w:val="15"/>
                <w:szCs w:val="15"/>
              </w:rPr>
            </w:pPr>
          </w:p>
          <w:p w14:paraId="6EFC878F" w14:textId="77777777" w:rsidR="00A23B3E" w:rsidRDefault="00A23B3E" w:rsidP="00A84500">
            <w:pPr>
              <w:spacing w:before="0" w:after="0"/>
              <w:rPr>
                <w:rFonts w:ascii="Arial" w:hAnsi="Arial" w:cs="Arial"/>
                <w:color w:val="000000"/>
                <w:sz w:val="15"/>
                <w:szCs w:val="15"/>
              </w:rPr>
            </w:pPr>
            <w:r w:rsidRPr="003A443E">
              <w:rPr>
                <w:rFonts w:ascii="Arial" w:hAnsi="Arial" w:cs="Arial"/>
                <w:b/>
                <w:color w:val="000000"/>
                <w:sz w:val="15"/>
                <w:szCs w:val="15"/>
              </w:rPr>
              <w:t>In caso negativo</w:t>
            </w:r>
            <w:r w:rsidRPr="003A443E">
              <w:rPr>
                <w:rFonts w:ascii="Arial" w:hAnsi="Arial" w:cs="Arial"/>
                <w:color w:val="000000"/>
                <w:sz w:val="15"/>
                <w:szCs w:val="15"/>
              </w:rPr>
              <w:t>, indicare:</w:t>
            </w:r>
          </w:p>
          <w:p w14:paraId="68E960B9" w14:textId="77777777" w:rsidR="00457615" w:rsidRPr="003A443E" w:rsidRDefault="00457615" w:rsidP="00A84500">
            <w:pPr>
              <w:spacing w:before="0" w:after="0"/>
              <w:rPr>
                <w:rFonts w:ascii="Arial" w:hAnsi="Arial" w:cs="Arial"/>
                <w:color w:val="000000"/>
                <w:sz w:val="15"/>
                <w:szCs w:val="15"/>
              </w:rPr>
            </w:pPr>
          </w:p>
          <w:p w14:paraId="5C308913" w14:textId="77777777" w:rsidR="00457615" w:rsidRDefault="00A23B3E" w:rsidP="00A84500">
            <w:pPr>
              <w:pStyle w:val="Paragrafoelenco"/>
              <w:numPr>
                <w:ilvl w:val="0"/>
                <w:numId w:val="24"/>
              </w:numPr>
              <w:spacing w:before="0" w:after="0"/>
              <w:ind w:left="351"/>
              <w:contextualSpacing w:val="0"/>
              <w:rPr>
                <w:rFonts w:ascii="Arial" w:hAnsi="Arial" w:cs="Arial"/>
                <w:color w:val="000000"/>
                <w:sz w:val="15"/>
                <w:szCs w:val="15"/>
              </w:rPr>
            </w:pPr>
            <w:r w:rsidRPr="00457615">
              <w:rPr>
                <w:rFonts w:ascii="Arial" w:hAnsi="Arial" w:cs="Arial"/>
                <w:color w:val="000000"/>
                <w:sz w:val="15"/>
                <w:szCs w:val="15"/>
              </w:rPr>
              <w:t>Paese o Stato membro interessato</w:t>
            </w:r>
          </w:p>
          <w:p w14:paraId="4D077F02" w14:textId="77777777" w:rsidR="00842CBE" w:rsidRPr="00842CBE" w:rsidRDefault="00842CBE" w:rsidP="00A84500">
            <w:pPr>
              <w:spacing w:before="0" w:after="0"/>
              <w:ind w:left="-9"/>
              <w:rPr>
                <w:rFonts w:ascii="Arial" w:hAnsi="Arial" w:cs="Arial"/>
                <w:color w:val="000000"/>
                <w:sz w:val="15"/>
                <w:szCs w:val="15"/>
              </w:rPr>
            </w:pPr>
          </w:p>
          <w:p w14:paraId="33A05927" w14:textId="77777777" w:rsidR="00842CBE" w:rsidRPr="00842CBE" w:rsidRDefault="00A23B3E" w:rsidP="00A84500">
            <w:pPr>
              <w:pStyle w:val="Paragrafoelenco"/>
              <w:numPr>
                <w:ilvl w:val="0"/>
                <w:numId w:val="24"/>
              </w:numPr>
              <w:spacing w:before="0" w:after="0"/>
              <w:ind w:left="351"/>
              <w:contextualSpacing w:val="0"/>
              <w:rPr>
                <w:rFonts w:ascii="Arial" w:hAnsi="Arial" w:cs="Arial"/>
                <w:color w:val="000000"/>
                <w:sz w:val="15"/>
                <w:szCs w:val="15"/>
              </w:rPr>
            </w:pPr>
            <w:r w:rsidRPr="00457615">
              <w:rPr>
                <w:rFonts w:ascii="Arial" w:hAnsi="Arial" w:cs="Arial"/>
                <w:color w:val="000000"/>
                <w:sz w:val="15"/>
                <w:szCs w:val="15"/>
              </w:rPr>
              <w:t>Di quale importo si tratta</w:t>
            </w:r>
          </w:p>
          <w:p w14:paraId="2988F673" w14:textId="77777777" w:rsidR="00842CBE" w:rsidRPr="00842CBE" w:rsidRDefault="00842CBE" w:rsidP="00A84500">
            <w:pPr>
              <w:spacing w:before="0" w:after="0"/>
              <w:ind w:left="-9"/>
              <w:rPr>
                <w:rFonts w:ascii="Arial" w:hAnsi="Arial" w:cs="Arial"/>
                <w:color w:val="000000"/>
                <w:sz w:val="15"/>
                <w:szCs w:val="15"/>
              </w:rPr>
            </w:pPr>
          </w:p>
          <w:p w14:paraId="066365FC" w14:textId="77777777" w:rsidR="00BF74E1" w:rsidRPr="00457615" w:rsidRDefault="00A23B3E" w:rsidP="00A84500">
            <w:pPr>
              <w:pStyle w:val="Paragrafoelenco"/>
              <w:numPr>
                <w:ilvl w:val="0"/>
                <w:numId w:val="24"/>
              </w:numPr>
              <w:spacing w:before="0" w:after="0"/>
              <w:ind w:left="351"/>
              <w:contextualSpacing w:val="0"/>
              <w:rPr>
                <w:rFonts w:ascii="Arial" w:hAnsi="Arial" w:cs="Arial"/>
                <w:color w:val="000000"/>
                <w:sz w:val="15"/>
                <w:szCs w:val="15"/>
              </w:rPr>
            </w:pPr>
            <w:r w:rsidRPr="00457615">
              <w:rPr>
                <w:rFonts w:ascii="Arial" w:hAnsi="Arial" w:cs="Arial"/>
                <w:color w:val="000000"/>
                <w:sz w:val="15"/>
                <w:szCs w:val="15"/>
              </w:rPr>
              <w:t>Come è stata stabilita tale inottemperanza:</w:t>
            </w:r>
          </w:p>
          <w:p w14:paraId="2E4C1D9C" w14:textId="77777777" w:rsidR="00842CBE" w:rsidRDefault="00842CBE" w:rsidP="00A84500">
            <w:pPr>
              <w:spacing w:before="0" w:after="0"/>
              <w:rPr>
                <w:rFonts w:ascii="Arial" w:hAnsi="Arial" w:cs="Arial"/>
                <w:color w:val="000000"/>
                <w:sz w:val="15"/>
                <w:szCs w:val="15"/>
              </w:rPr>
            </w:pPr>
          </w:p>
          <w:p w14:paraId="3918B1D4" w14:textId="77777777" w:rsidR="00A23B3E" w:rsidRPr="00842CBE" w:rsidRDefault="00A23B3E" w:rsidP="00A84500">
            <w:pPr>
              <w:pStyle w:val="Paragrafoelenco"/>
              <w:numPr>
                <w:ilvl w:val="0"/>
                <w:numId w:val="26"/>
              </w:numPr>
              <w:spacing w:before="0" w:after="0"/>
              <w:ind w:left="634" w:hanging="283"/>
              <w:contextualSpacing w:val="0"/>
              <w:rPr>
                <w:rFonts w:ascii="Arial" w:hAnsi="Arial" w:cs="Arial"/>
                <w:color w:val="000000"/>
                <w:sz w:val="15"/>
                <w:szCs w:val="15"/>
              </w:rPr>
            </w:pPr>
            <w:r w:rsidRPr="00842CBE">
              <w:rPr>
                <w:rFonts w:ascii="Arial" w:hAnsi="Arial" w:cs="Arial"/>
                <w:color w:val="000000"/>
                <w:sz w:val="15"/>
                <w:szCs w:val="15"/>
              </w:rPr>
              <w:t xml:space="preserve">Mediante una </w:t>
            </w:r>
            <w:r w:rsidRPr="00842CBE">
              <w:rPr>
                <w:rFonts w:ascii="Arial" w:hAnsi="Arial" w:cs="Arial"/>
                <w:b/>
                <w:color w:val="000000"/>
                <w:sz w:val="15"/>
                <w:szCs w:val="15"/>
              </w:rPr>
              <w:t>decisione</w:t>
            </w:r>
            <w:r w:rsidRPr="00842CBE">
              <w:rPr>
                <w:rFonts w:ascii="Arial" w:hAnsi="Arial" w:cs="Arial"/>
                <w:color w:val="000000"/>
                <w:sz w:val="15"/>
                <w:szCs w:val="15"/>
              </w:rPr>
              <w:t xml:space="preserve"> giudiziaria o amministrativa:</w:t>
            </w:r>
          </w:p>
          <w:p w14:paraId="036AE8C9" w14:textId="77777777" w:rsidR="00A46950" w:rsidRPr="00842CBE" w:rsidRDefault="00A23B3E" w:rsidP="00A84500">
            <w:pPr>
              <w:pStyle w:val="Tiret1"/>
              <w:numPr>
                <w:ilvl w:val="0"/>
                <w:numId w:val="27"/>
              </w:numPr>
              <w:spacing w:before="0" w:after="0"/>
              <w:jc w:val="both"/>
              <w:rPr>
                <w:rFonts w:ascii="Arial" w:hAnsi="Arial" w:cs="Arial"/>
                <w:color w:val="000000"/>
                <w:sz w:val="14"/>
                <w:szCs w:val="14"/>
              </w:rPr>
            </w:pPr>
            <w:r w:rsidRPr="00842CBE">
              <w:rPr>
                <w:rFonts w:ascii="Arial" w:hAnsi="Arial" w:cs="Arial"/>
                <w:color w:val="000000"/>
                <w:sz w:val="14"/>
                <w:szCs w:val="14"/>
              </w:rPr>
              <w:t>Tale decisione è definitiva e vincolante?</w:t>
            </w:r>
          </w:p>
          <w:p w14:paraId="37712789" w14:textId="77777777" w:rsidR="00842CBE" w:rsidRDefault="00A23B3E" w:rsidP="00A84500">
            <w:pPr>
              <w:pStyle w:val="Tiret1"/>
              <w:numPr>
                <w:ilvl w:val="0"/>
                <w:numId w:val="27"/>
              </w:numPr>
              <w:spacing w:before="0" w:after="0"/>
              <w:jc w:val="both"/>
              <w:rPr>
                <w:rFonts w:ascii="Arial" w:hAnsi="Arial" w:cs="Arial"/>
                <w:color w:val="000000"/>
                <w:sz w:val="14"/>
                <w:szCs w:val="14"/>
              </w:rPr>
            </w:pPr>
            <w:r w:rsidRPr="00842CBE">
              <w:rPr>
                <w:rFonts w:ascii="Arial" w:hAnsi="Arial" w:cs="Arial"/>
                <w:color w:val="000000"/>
                <w:sz w:val="14"/>
                <w:szCs w:val="14"/>
              </w:rPr>
              <w:t>Indicare la data della sentenza di condanna o della decisione.</w:t>
            </w:r>
          </w:p>
          <w:p w14:paraId="0B06754F" w14:textId="77777777" w:rsidR="00A23B3E" w:rsidRPr="00A84500" w:rsidRDefault="00A23B3E" w:rsidP="00A84500">
            <w:pPr>
              <w:pStyle w:val="Tiret1"/>
              <w:numPr>
                <w:ilvl w:val="0"/>
                <w:numId w:val="27"/>
              </w:numPr>
              <w:spacing w:before="0" w:after="0"/>
              <w:jc w:val="both"/>
              <w:rPr>
                <w:rFonts w:ascii="Arial" w:hAnsi="Arial" w:cs="Arial"/>
                <w:color w:val="000000"/>
                <w:sz w:val="14"/>
                <w:szCs w:val="14"/>
              </w:rPr>
            </w:pPr>
            <w:r w:rsidRPr="00842CBE">
              <w:rPr>
                <w:rFonts w:ascii="Arial" w:hAnsi="Arial" w:cs="Arial"/>
                <w:color w:val="000000"/>
                <w:sz w:val="15"/>
                <w:szCs w:val="15"/>
              </w:rPr>
              <w:t xml:space="preserve">Nel caso di una sentenza di condanna, </w:t>
            </w:r>
            <w:r w:rsidRPr="00842CBE">
              <w:rPr>
                <w:rFonts w:ascii="Arial" w:hAnsi="Arial" w:cs="Arial"/>
                <w:b/>
                <w:color w:val="000000"/>
                <w:sz w:val="15"/>
                <w:szCs w:val="15"/>
              </w:rPr>
              <w:t xml:space="preserve">se stabilita </w:t>
            </w:r>
            <w:r w:rsidRPr="00842CBE">
              <w:rPr>
                <w:rFonts w:ascii="Arial" w:hAnsi="Arial" w:cs="Arial"/>
                <w:b/>
                <w:color w:val="000000"/>
                <w:sz w:val="15"/>
                <w:szCs w:val="15"/>
                <w:u w:val="single"/>
              </w:rPr>
              <w:t xml:space="preserve">direttamente </w:t>
            </w:r>
            <w:r w:rsidRPr="00842CBE">
              <w:rPr>
                <w:rFonts w:ascii="Arial" w:hAnsi="Arial" w:cs="Arial"/>
                <w:b/>
                <w:color w:val="000000"/>
                <w:sz w:val="15"/>
                <w:szCs w:val="15"/>
              </w:rPr>
              <w:t>nella sentenza di condanna</w:t>
            </w:r>
            <w:r w:rsidRPr="00842CBE">
              <w:rPr>
                <w:rFonts w:ascii="Arial" w:hAnsi="Arial" w:cs="Arial"/>
                <w:color w:val="000000"/>
                <w:sz w:val="15"/>
                <w:szCs w:val="15"/>
              </w:rPr>
              <w:t>, la durata del periodo d'esclusione</w:t>
            </w:r>
            <w:r w:rsidR="00A84500">
              <w:rPr>
                <w:rFonts w:ascii="Arial" w:hAnsi="Arial" w:cs="Arial"/>
                <w:color w:val="000000"/>
                <w:sz w:val="15"/>
                <w:szCs w:val="15"/>
              </w:rPr>
              <w:t>:</w:t>
            </w:r>
          </w:p>
          <w:p w14:paraId="11CF1691" w14:textId="77777777" w:rsidR="00A84500" w:rsidRPr="00842CBE" w:rsidRDefault="00A84500" w:rsidP="00A84500">
            <w:pPr>
              <w:pStyle w:val="Tiret1"/>
              <w:spacing w:before="0" w:after="0"/>
              <w:jc w:val="both"/>
              <w:rPr>
                <w:rFonts w:ascii="Arial" w:hAnsi="Arial" w:cs="Arial"/>
                <w:color w:val="000000"/>
                <w:sz w:val="14"/>
                <w:szCs w:val="14"/>
              </w:rPr>
            </w:pPr>
          </w:p>
          <w:p w14:paraId="50A17B5C" w14:textId="77777777" w:rsidR="00A23B3E" w:rsidRDefault="00A23B3E" w:rsidP="00A84500">
            <w:pPr>
              <w:pStyle w:val="Paragrafoelenco"/>
              <w:numPr>
                <w:ilvl w:val="0"/>
                <w:numId w:val="26"/>
              </w:numPr>
              <w:spacing w:before="0" w:after="0"/>
              <w:ind w:left="634" w:hanging="283"/>
              <w:contextualSpacing w:val="0"/>
              <w:rPr>
                <w:rFonts w:ascii="Arial" w:hAnsi="Arial" w:cs="Arial"/>
                <w:color w:val="000000"/>
                <w:sz w:val="15"/>
                <w:szCs w:val="15"/>
              </w:rPr>
            </w:pPr>
            <w:r w:rsidRPr="00A84500">
              <w:rPr>
                <w:rFonts w:ascii="Arial" w:hAnsi="Arial" w:cs="Arial"/>
                <w:color w:val="000000"/>
                <w:sz w:val="15"/>
                <w:szCs w:val="15"/>
              </w:rPr>
              <w:t xml:space="preserve">In </w:t>
            </w:r>
            <w:r w:rsidRPr="00A84500">
              <w:rPr>
                <w:rFonts w:ascii="Arial" w:hAnsi="Arial" w:cs="Arial"/>
                <w:b/>
                <w:color w:val="000000"/>
                <w:sz w:val="15"/>
                <w:szCs w:val="15"/>
              </w:rPr>
              <w:t>altro modo</w:t>
            </w:r>
            <w:r w:rsidRPr="00A84500">
              <w:rPr>
                <w:rFonts w:ascii="Arial" w:hAnsi="Arial" w:cs="Arial"/>
                <w:color w:val="000000"/>
                <w:sz w:val="15"/>
                <w:szCs w:val="15"/>
              </w:rPr>
              <w:t>? Specificare:</w:t>
            </w:r>
          </w:p>
          <w:p w14:paraId="5E066B96" w14:textId="77777777" w:rsidR="00A84500" w:rsidRPr="00A84500" w:rsidRDefault="00A84500" w:rsidP="00A84500">
            <w:pPr>
              <w:spacing w:before="0" w:after="0"/>
              <w:rPr>
                <w:rFonts w:ascii="Arial" w:hAnsi="Arial" w:cs="Arial"/>
                <w:color w:val="000000"/>
                <w:sz w:val="15"/>
                <w:szCs w:val="15"/>
              </w:rPr>
            </w:pPr>
          </w:p>
          <w:p w14:paraId="375A3A4D" w14:textId="77777777" w:rsidR="00A23B3E" w:rsidRPr="00A84500" w:rsidRDefault="00A23B3E" w:rsidP="00A84500">
            <w:pPr>
              <w:pStyle w:val="Paragrafoelenco"/>
              <w:numPr>
                <w:ilvl w:val="0"/>
                <w:numId w:val="24"/>
              </w:numPr>
              <w:spacing w:before="0" w:after="0"/>
              <w:ind w:left="351" w:hanging="351"/>
              <w:contextualSpacing w:val="0"/>
              <w:jc w:val="both"/>
              <w:rPr>
                <w:color w:val="000000"/>
                <w:sz w:val="15"/>
                <w:szCs w:val="15"/>
              </w:rPr>
            </w:pPr>
            <w:r w:rsidRPr="00A84500">
              <w:rPr>
                <w:rFonts w:ascii="Arial" w:hAnsi="Arial" w:cs="Arial"/>
                <w:color w:val="000000"/>
                <w:w w:val="0"/>
                <w:sz w:val="15"/>
                <w:szCs w:val="15"/>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B7B6987" w14:textId="77777777" w:rsidR="00A23B3E" w:rsidRPr="003A443E" w:rsidRDefault="00A23B3E" w:rsidP="00A84500">
            <w:pPr>
              <w:pStyle w:val="Tiret1"/>
              <w:spacing w:before="0" w:after="0"/>
              <w:jc w:val="center"/>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88C1371" w14:textId="77777777" w:rsidR="00A23B3E" w:rsidRDefault="00A23B3E" w:rsidP="00A84500">
            <w:pPr>
              <w:spacing w:before="0" w:after="0"/>
              <w:jc w:val="center"/>
            </w:pPr>
            <w:r>
              <w:rPr>
                <w:rFonts w:ascii="Arial" w:hAnsi="Arial" w:cs="Arial"/>
                <w:b/>
                <w:sz w:val="15"/>
                <w:szCs w:val="15"/>
              </w:rPr>
              <w:t>Contributi previdenziali</w:t>
            </w:r>
          </w:p>
        </w:tc>
      </w:tr>
      <w:tr w:rsidR="00A84500" w14:paraId="37283328" w14:textId="77777777" w:rsidTr="002D14CC">
        <w:trPr>
          <w:trHeight w:val="1977"/>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12DA76A" w14:textId="77777777" w:rsidR="00A84500" w:rsidRDefault="00A84500" w:rsidP="00A84500">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F7C34FF" w14:textId="77777777" w:rsidR="00A84500" w:rsidRDefault="00A84500" w:rsidP="00A84500">
            <w:pPr>
              <w:spacing w:before="0" w:after="0"/>
              <w:rPr>
                <w:rFonts w:ascii="Arial" w:hAnsi="Arial" w:cs="Arial"/>
                <w:color w:val="000000"/>
                <w:sz w:val="15"/>
                <w:szCs w:val="15"/>
              </w:rPr>
            </w:pPr>
          </w:p>
          <w:p w14:paraId="7B09E9E8" w14:textId="77777777" w:rsidR="00A84500" w:rsidRPr="00842CBE" w:rsidRDefault="00A84500" w:rsidP="00A84500">
            <w:pPr>
              <w:spacing w:before="0" w:after="0"/>
              <w:rPr>
                <w:rFonts w:ascii="Arial" w:hAnsi="Arial" w:cs="Arial"/>
                <w:color w:val="000000"/>
                <w:sz w:val="18"/>
                <w:szCs w:val="18"/>
              </w:rPr>
            </w:pPr>
          </w:p>
          <w:p w14:paraId="465F703A" w14:textId="77777777" w:rsidR="00A84500" w:rsidRDefault="00A84500" w:rsidP="00A84500">
            <w:pPr>
              <w:pStyle w:val="Paragrafoelenco"/>
              <w:numPr>
                <w:ilvl w:val="0"/>
                <w:numId w:val="25"/>
              </w:numPr>
              <w:spacing w:before="0" w:after="0"/>
              <w:ind w:left="379"/>
              <w:contextualSpacing w:val="0"/>
              <w:rPr>
                <w:rFonts w:ascii="Arial" w:hAnsi="Arial" w:cs="Arial"/>
                <w:color w:val="000000"/>
                <w:sz w:val="15"/>
                <w:szCs w:val="15"/>
              </w:rPr>
            </w:pPr>
            <w:r w:rsidRPr="00457615">
              <w:rPr>
                <w:rFonts w:ascii="Arial" w:hAnsi="Arial" w:cs="Arial"/>
                <w:color w:val="000000"/>
                <w:sz w:val="15"/>
                <w:szCs w:val="15"/>
              </w:rPr>
              <w:t>[………..…]</w:t>
            </w:r>
          </w:p>
          <w:p w14:paraId="56614027" w14:textId="77777777" w:rsidR="00A84500" w:rsidRPr="00842CBE" w:rsidRDefault="00A84500" w:rsidP="00A84500">
            <w:pPr>
              <w:spacing w:before="0" w:after="0"/>
              <w:ind w:left="19"/>
              <w:rPr>
                <w:rFonts w:ascii="Arial" w:hAnsi="Arial" w:cs="Arial"/>
                <w:color w:val="000000"/>
                <w:sz w:val="15"/>
                <w:szCs w:val="15"/>
              </w:rPr>
            </w:pPr>
          </w:p>
          <w:p w14:paraId="6BE70543" w14:textId="77777777" w:rsidR="00A84500" w:rsidRDefault="00A84500" w:rsidP="00A84500">
            <w:pPr>
              <w:pStyle w:val="Paragrafoelenco"/>
              <w:numPr>
                <w:ilvl w:val="0"/>
                <w:numId w:val="25"/>
              </w:numPr>
              <w:spacing w:before="0" w:after="0"/>
              <w:ind w:left="379"/>
              <w:contextualSpacing w:val="0"/>
              <w:rPr>
                <w:rFonts w:ascii="Arial" w:hAnsi="Arial" w:cs="Arial"/>
                <w:color w:val="000000"/>
                <w:sz w:val="15"/>
                <w:szCs w:val="15"/>
              </w:rPr>
            </w:pPr>
            <w:r w:rsidRPr="00842CBE">
              <w:rPr>
                <w:rFonts w:ascii="Arial" w:hAnsi="Arial" w:cs="Arial"/>
                <w:color w:val="000000"/>
                <w:sz w:val="15"/>
                <w:szCs w:val="15"/>
              </w:rPr>
              <w:t>[……..……]</w:t>
            </w:r>
          </w:p>
          <w:p w14:paraId="18C1C72A" w14:textId="77777777" w:rsidR="00A84500" w:rsidRDefault="00A84500" w:rsidP="00A84500">
            <w:pPr>
              <w:spacing w:before="0" w:after="0"/>
              <w:rPr>
                <w:rFonts w:ascii="Arial" w:hAnsi="Arial" w:cs="Arial"/>
                <w:color w:val="000000"/>
                <w:sz w:val="15"/>
                <w:szCs w:val="15"/>
              </w:rPr>
            </w:pPr>
          </w:p>
          <w:p w14:paraId="5D02586B" w14:textId="77777777" w:rsidR="00A84500" w:rsidRDefault="00A84500" w:rsidP="00A84500">
            <w:pPr>
              <w:spacing w:before="0" w:after="0"/>
              <w:rPr>
                <w:rFonts w:ascii="Arial" w:hAnsi="Arial" w:cs="Arial"/>
                <w:color w:val="000000"/>
                <w:sz w:val="15"/>
                <w:szCs w:val="15"/>
              </w:rPr>
            </w:pPr>
          </w:p>
          <w:p w14:paraId="3E06E99F" w14:textId="77777777" w:rsidR="00A84500" w:rsidRDefault="00A84500" w:rsidP="00A84500">
            <w:pPr>
              <w:spacing w:before="0" w:after="0"/>
              <w:rPr>
                <w:rFonts w:ascii="Arial" w:hAnsi="Arial" w:cs="Arial"/>
                <w:color w:val="000000"/>
                <w:sz w:val="15"/>
                <w:szCs w:val="15"/>
              </w:rPr>
            </w:pPr>
          </w:p>
          <w:p w14:paraId="2A3D500E" w14:textId="77777777" w:rsidR="00A84500" w:rsidRDefault="00A84500" w:rsidP="00A84500">
            <w:pPr>
              <w:spacing w:before="0" w:after="0"/>
              <w:rPr>
                <w:rFonts w:ascii="Arial" w:hAnsi="Arial" w:cs="Arial"/>
                <w:color w:val="000000"/>
                <w:sz w:val="15"/>
                <w:szCs w:val="15"/>
              </w:rPr>
            </w:pPr>
            <w:r>
              <w:rPr>
                <w:rFonts w:ascii="Arial" w:hAnsi="Arial" w:cs="Arial"/>
                <w:color w:val="000000"/>
                <w:sz w:val="15"/>
                <w:szCs w:val="15"/>
              </w:rP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D34F405"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3820981"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w:t>
            </w:r>
          </w:p>
          <w:p w14:paraId="6EB381B6" w14:textId="77777777" w:rsidR="00A84500" w:rsidRPr="00842CBE" w:rsidRDefault="00A84500" w:rsidP="00A84500">
            <w:pPr>
              <w:pStyle w:val="Tiret0"/>
              <w:spacing w:before="0" w:after="0"/>
              <w:ind w:left="850" w:hanging="850"/>
              <w:rPr>
                <w:rFonts w:ascii="Arial" w:hAnsi="Arial" w:cs="Arial"/>
                <w:color w:val="000000"/>
                <w:sz w:val="12"/>
                <w:szCs w:val="12"/>
              </w:rPr>
            </w:pPr>
          </w:p>
          <w:p w14:paraId="778419E0"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w:t>
            </w:r>
          </w:p>
          <w:p w14:paraId="21E1A2D5" w14:textId="77777777" w:rsidR="00A84500" w:rsidRDefault="00A84500" w:rsidP="00A84500">
            <w:pPr>
              <w:pStyle w:val="Tiret0"/>
              <w:spacing w:before="0" w:after="0"/>
              <w:ind w:left="850" w:hanging="850"/>
              <w:rPr>
                <w:rFonts w:ascii="Arial" w:hAnsi="Arial" w:cs="Arial"/>
                <w:color w:val="000000"/>
                <w:sz w:val="15"/>
                <w:szCs w:val="15"/>
              </w:rPr>
            </w:pPr>
          </w:p>
          <w:p w14:paraId="683093FA" w14:textId="77777777" w:rsidR="00A84500" w:rsidRDefault="00A84500" w:rsidP="00A84500">
            <w:pPr>
              <w:pStyle w:val="Tiret0"/>
              <w:spacing w:before="0" w:after="0"/>
              <w:ind w:left="850" w:hanging="850"/>
              <w:rPr>
                <w:rFonts w:ascii="Arial" w:hAnsi="Arial" w:cs="Arial"/>
                <w:color w:val="000000"/>
                <w:sz w:val="15"/>
                <w:szCs w:val="15"/>
              </w:rPr>
            </w:pPr>
          </w:p>
          <w:p w14:paraId="2AA9CC6B" w14:textId="77777777" w:rsidR="00A84500" w:rsidRPr="00A84500" w:rsidRDefault="00A84500" w:rsidP="00A84500">
            <w:pPr>
              <w:pStyle w:val="Tiret0"/>
              <w:spacing w:before="0" w:after="0"/>
              <w:ind w:left="850" w:hanging="850"/>
              <w:rPr>
                <w:rFonts w:ascii="Arial" w:hAnsi="Arial" w:cs="Arial"/>
                <w:color w:val="000000"/>
                <w:sz w:val="16"/>
                <w:szCs w:val="16"/>
              </w:rPr>
            </w:pPr>
          </w:p>
          <w:p w14:paraId="4F13DC3E" w14:textId="77777777" w:rsidR="00A84500" w:rsidRDefault="00A84500" w:rsidP="00A84500">
            <w:pPr>
              <w:spacing w:before="0" w:after="0"/>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p>
          <w:p w14:paraId="47F51947" w14:textId="77777777" w:rsidR="00A84500" w:rsidRPr="00A84500" w:rsidRDefault="00A84500" w:rsidP="00A84500">
            <w:pPr>
              <w:spacing w:before="0" w:after="0"/>
              <w:rPr>
                <w:rFonts w:ascii="Arial" w:hAnsi="Arial" w:cs="Arial"/>
                <w:color w:val="000000"/>
                <w:w w:val="0"/>
                <w:sz w:val="14"/>
                <w:szCs w:val="14"/>
              </w:rPr>
            </w:pPr>
          </w:p>
          <w:p w14:paraId="20D7A212" w14:textId="77777777" w:rsidR="00A84500" w:rsidRDefault="00A84500" w:rsidP="00A84500">
            <w:pPr>
              <w:spacing w:before="0" w:after="0"/>
              <w:rPr>
                <w:rFonts w:ascii="Arial" w:hAnsi="Arial" w:cs="Arial"/>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p>
          <w:p w14:paraId="0B7147E3" w14:textId="77777777" w:rsidR="00A84500" w:rsidRPr="00A84500" w:rsidRDefault="00A84500" w:rsidP="00A84500">
            <w:pPr>
              <w:spacing w:before="0" w:after="0"/>
              <w:rPr>
                <w:rFonts w:ascii="Arial" w:hAnsi="Arial" w:cs="Arial"/>
                <w:color w:val="000000"/>
                <w:w w:val="0"/>
                <w:sz w:val="10"/>
                <w:szCs w:val="10"/>
              </w:rPr>
            </w:pPr>
          </w:p>
          <w:p w14:paraId="13DF7D8C" w14:textId="77777777" w:rsidR="00A84500" w:rsidRDefault="00A84500" w:rsidP="00A84500">
            <w:pPr>
              <w:spacing w:before="0" w:after="0"/>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fornire informazioni dettagliate:</w:t>
            </w:r>
          </w:p>
          <w:p w14:paraId="7FE03288" w14:textId="77777777" w:rsidR="00A84500" w:rsidRDefault="00A84500" w:rsidP="00A84500">
            <w:pPr>
              <w:spacing w:before="0" w:after="0"/>
            </w:pPr>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6FF80F8" w14:textId="77777777" w:rsidR="00A84500" w:rsidRDefault="00A84500" w:rsidP="00A84500">
            <w:pPr>
              <w:spacing w:before="0" w:after="0"/>
              <w:rPr>
                <w:rFonts w:ascii="Arial" w:hAnsi="Arial" w:cs="Arial"/>
                <w:color w:val="000000"/>
                <w:sz w:val="15"/>
                <w:szCs w:val="15"/>
              </w:rPr>
            </w:pPr>
          </w:p>
          <w:p w14:paraId="230383C9" w14:textId="77777777" w:rsidR="00A84500" w:rsidRPr="00842CBE" w:rsidRDefault="00A84500" w:rsidP="00A84500">
            <w:pPr>
              <w:spacing w:before="0" w:after="0"/>
              <w:rPr>
                <w:rFonts w:ascii="Arial" w:hAnsi="Arial" w:cs="Arial"/>
                <w:color w:val="000000"/>
                <w:sz w:val="18"/>
                <w:szCs w:val="18"/>
              </w:rPr>
            </w:pPr>
          </w:p>
          <w:p w14:paraId="58E379C1" w14:textId="77777777" w:rsidR="00A84500" w:rsidRDefault="00A84500" w:rsidP="00A84500">
            <w:pPr>
              <w:pStyle w:val="Paragrafoelenco"/>
              <w:numPr>
                <w:ilvl w:val="0"/>
                <w:numId w:val="25"/>
              </w:numPr>
              <w:spacing w:before="0" w:after="0"/>
              <w:ind w:left="379"/>
              <w:contextualSpacing w:val="0"/>
              <w:rPr>
                <w:rFonts w:ascii="Arial" w:hAnsi="Arial" w:cs="Arial"/>
                <w:color w:val="000000"/>
                <w:sz w:val="15"/>
                <w:szCs w:val="15"/>
              </w:rPr>
            </w:pPr>
            <w:r w:rsidRPr="00457615">
              <w:rPr>
                <w:rFonts w:ascii="Arial" w:hAnsi="Arial" w:cs="Arial"/>
                <w:color w:val="000000"/>
                <w:sz w:val="15"/>
                <w:szCs w:val="15"/>
              </w:rPr>
              <w:t>[………..…]</w:t>
            </w:r>
          </w:p>
          <w:p w14:paraId="29C2C2BF" w14:textId="77777777" w:rsidR="00A84500" w:rsidRPr="00842CBE" w:rsidRDefault="00A84500" w:rsidP="00A84500">
            <w:pPr>
              <w:spacing w:before="0" w:after="0"/>
              <w:ind w:left="19"/>
              <w:rPr>
                <w:rFonts w:ascii="Arial" w:hAnsi="Arial" w:cs="Arial"/>
                <w:color w:val="000000"/>
                <w:sz w:val="15"/>
                <w:szCs w:val="15"/>
              </w:rPr>
            </w:pPr>
          </w:p>
          <w:p w14:paraId="2FB5E6DD" w14:textId="77777777" w:rsidR="00A84500" w:rsidRDefault="00A84500" w:rsidP="00A84500">
            <w:pPr>
              <w:pStyle w:val="Paragrafoelenco"/>
              <w:numPr>
                <w:ilvl w:val="0"/>
                <w:numId w:val="25"/>
              </w:numPr>
              <w:spacing w:before="0" w:after="0"/>
              <w:ind w:left="379"/>
              <w:contextualSpacing w:val="0"/>
              <w:rPr>
                <w:rFonts w:ascii="Arial" w:hAnsi="Arial" w:cs="Arial"/>
                <w:color w:val="000000"/>
                <w:sz w:val="15"/>
                <w:szCs w:val="15"/>
              </w:rPr>
            </w:pPr>
            <w:r w:rsidRPr="00842CBE">
              <w:rPr>
                <w:rFonts w:ascii="Arial" w:hAnsi="Arial" w:cs="Arial"/>
                <w:color w:val="000000"/>
                <w:sz w:val="15"/>
                <w:szCs w:val="15"/>
              </w:rPr>
              <w:t>[……..……]</w:t>
            </w:r>
          </w:p>
          <w:p w14:paraId="70667F14" w14:textId="77777777" w:rsidR="00A84500" w:rsidRDefault="00A84500" w:rsidP="00A84500">
            <w:pPr>
              <w:spacing w:before="0" w:after="0"/>
              <w:rPr>
                <w:rFonts w:ascii="Arial" w:hAnsi="Arial" w:cs="Arial"/>
                <w:color w:val="000000"/>
                <w:sz w:val="15"/>
                <w:szCs w:val="15"/>
              </w:rPr>
            </w:pPr>
          </w:p>
          <w:p w14:paraId="27261775" w14:textId="77777777" w:rsidR="00A84500" w:rsidRDefault="00A84500" w:rsidP="00A84500">
            <w:pPr>
              <w:spacing w:before="0" w:after="0"/>
              <w:rPr>
                <w:rFonts w:ascii="Arial" w:hAnsi="Arial" w:cs="Arial"/>
                <w:color w:val="000000"/>
                <w:sz w:val="15"/>
                <w:szCs w:val="15"/>
              </w:rPr>
            </w:pPr>
          </w:p>
          <w:p w14:paraId="7B5E9A46" w14:textId="77777777" w:rsidR="00A84500" w:rsidRDefault="00A84500" w:rsidP="00A84500">
            <w:pPr>
              <w:spacing w:before="0" w:after="0"/>
              <w:rPr>
                <w:rFonts w:ascii="Arial" w:hAnsi="Arial" w:cs="Arial"/>
                <w:color w:val="000000"/>
                <w:sz w:val="15"/>
                <w:szCs w:val="15"/>
              </w:rPr>
            </w:pPr>
          </w:p>
          <w:p w14:paraId="77516729" w14:textId="77777777" w:rsidR="00A84500" w:rsidRDefault="00A84500" w:rsidP="00A84500">
            <w:pPr>
              <w:spacing w:before="0" w:after="0"/>
              <w:rPr>
                <w:rFonts w:ascii="Arial" w:hAnsi="Arial" w:cs="Arial"/>
                <w:color w:val="000000"/>
                <w:sz w:val="15"/>
                <w:szCs w:val="15"/>
              </w:rPr>
            </w:pPr>
            <w:r>
              <w:rPr>
                <w:rFonts w:ascii="Arial" w:hAnsi="Arial" w:cs="Arial"/>
                <w:color w:val="000000"/>
                <w:sz w:val="15"/>
                <w:szCs w:val="15"/>
              </w:rP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8EF9A4A"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6AFECF3D"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w:t>
            </w:r>
          </w:p>
          <w:p w14:paraId="4C614681" w14:textId="77777777" w:rsidR="00A84500" w:rsidRPr="00842CBE" w:rsidRDefault="00A84500" w:rsidP="00A84500">
            <w:pPr>
              <w:pStyle w:val="Tiret0"/>
              <w:spacing w:before="0" w:after="0"/>
              <w:ind w:left="850" w:hanging="850"/>
              <w:rPr>
                <w:rFonts w:ascii="Arial" w:hAnsi="Arial" w:cs="Arial"/>
                <w:color w:val="000000"/>
                <w:sz w:val="12"/>
                <w:szCs w:val="12"/>
              </w:rPr>
            </w:pPr>
          </w:p>
          <w:p w14:paraId="4ADA99B4" w14:textId="77777777" w:rsidR="00A84500" w:rsidRDefault="00A84500" w:rsidP="00A84500">
            <w:pPr>
              <w:pStyle w:val="Tiret0"/>
              <w:spacing w:before="0" w:after="0"/>
              <w:ind w:left="850" w:hanging="850"/>
              <w:rPr>
                <w:rFonts w:ascii="Arial" w:hAnsi="Arial" w:cs="Arial"/>
                <w:color w:val="000000"/>
                <w:sz w:val="15"/>
                <w:szCs w:val="15"/>
              </w:rPr>
            </w:pPr>
            <w:r>
              <w:rPr>
                <w:rFonts w:ascii="Arial" w:hAnsi="Arial" w:cs="Arial"/>
                <w:color w:val="000000"/>
                <w:sz w:val="15"/>
                <w:szCs w:val="15"/>
              </w:rPr>
              <w:t>- [………………]</w:t>
            </w:r>
          </w:p>
          <w:p w14:paraId="3F477C3C" w14:textId="77777777" w:rsidR="00A84500" w:rsidRDefault="00A84500" w:rsidP="00A84500">
            <w:pPr>
              <w:pStyle w:val="Tiret0"/>
              <w:spacing w:before="0" w:after="0"/>
              <w:ind w:left="850" w:hanging="850"/>
              <w:rPr>
                <w:rFonts w:ascii="Arial" w:hAnsi="Arial" w:cs="Arial"/>
                <w:color w:val="000000"/>
                <w:sz w:val="15"/>
                <w:szCs w:val="15"/>
              </w:rPr>
            </w:pPr>
          </w:p>
          <w:p w14:paraId="3475EE94" w14:textId="77777777" w:rsidR="00A84500" w:rsidRDefault="00A84500" w:rsidP="00A84500">
            <w:pPr>
              <w:pStyle w:val="Tiret0"/>
              <w:spacing w:before="0" w:after="0"/>
              <w:ind w:left="850" w:hanging="850"/>
              <w:rPr>
                <w:rFonts w:ascii="Arial" w:hAnsi="Arial" w:cs="Arial"/>
                <w:color w:val="000000"/>
                <w:sz w:val="15"/>
                <w:szCs w:val="15"/>
              </w:rPr>
            </w:pPr>
          </w:p>
          <w:p w14:paraId="2B4E6302" w14:textId="77777777" w:rsidR="00A84500" w:rsidRPr="00A84500" w:rsidRDefault="00A84500" w:rsidP="00A84500">
            <w:pPr>
              <w:pStyle w:val="Tiret0"/>
              <w:spacing w:before="0" w:after="0"/>
              <w:ind w:left="850" w:hanging="850"/>
              <w:rPr>
                <w:rFonts w:ascii="Arial" w:hAnsi="Arial" w:cs="Arial"/>
                <w:color w:val="000000"/>
                <w:sz w:val="16"/>
                <w:szCs w:val="16"/>
              </w:rPr>
            </w:pPr>
          </w:p>
          <w:p w14:paraId="793902E3" w14:textId="77777777" w:rsidR="00A84500" w:rsidRDefault="00A84500" w:rsidP="00A84500">
            <w:pPr>
              <w:spacing w:before="0" w:after="0"/>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p>
          <w:p w14:paraId="1B30C364" w14:textId="77777777" w:rsidR="00A84500" w:rsidRPr="00A84500" w:rsidRDefault="00A84500" w:rsidP="00A84500">
            <w:pPr>
              <w:spacing w:before="0" w:after="0"/>
              <w:rPr>
                <w:rFonts w:ascii="Arial" w:hAnsi="Arial" w:cs="Arial"/>
                <w:color w:val="000000"/>
                <w:w w:val="0"/>
                <w:sz w:val="14"/>
                <w:szCs w:val="14"/>
              </w:rPr>
            </w:pPr>
          </w:p>
          <w:p w14:paraId="38C48FCC" w14:textId="77777777" w:rsidR="00A84500" w:rsidRDefault="00A84500" w:rsidP="00A84500">
            <w:pPr>
              <w:spacing w:before="0" w:after="0"/>
              <w:rPr>
                <w:rFonts w:ascii="Arial" w:hAnsi="Arial" w:cs="Arial"/>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p>
          <w:p w14:paraId="67CD4EFD" w14:textId="77777777" w:rsidR="00A84500" w:rsidRPr="00A84500" w:rsidRDefault="00A84500" w:rsidP="00A84500">
            <w:pPr>
              <w:spacing w:before="0" w:after="0"/>
              <w:rPr>
                <w:rFonts w:ascii="Arial" w:hAnsi="Arial" w:cs="Arial"/>
                <w:color w:val="000000"/>
                <w:w w:val="0"/>
                <w:sz w:val="10"/>
                <w:szCs w:val="10"/>
              </w:rPr>
            </w:pPr>
          </w:p>
          <w:p w14:paraId="4A5C1D7F" w14:textId="77777777" w:rsidR="00A84500" w:rsidRDefault="00A84500" w:rsidP="00A84500">
            <w:pPr>
              <w:spacing w:before="0" w:after="0"/>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fornire informazioni dettagliate:</w:t>
            </w:r>
          </w:p>
          <w:p w14:paraId="4AE465F5" w14:textId="77777777" w:rsidR="00A84500" w:rsidRDefault="00A84500" w:rsidP="00A84500">
            <w:pPr>
              <w:spacing w:before="0" w:after="0"/>
            </w:pPr>
            <w:r>
              <w:rPr>
                <w:rFonts w:ascii="Arial" w:hAnsi="Arial" w:cs="Arial"/>
                <w:color w:val="000000"/>
                <w:w w:val="0"/>
                <w:sz w:val="15"/>
                <w:szCs w:val="15"/>
              </w:rPr>
              <w:t xml:space="preserve">[…………………………] </w:t>
            </w:r>
          </w:p>
        </w:tc>
      </w:tr>
      <w:tr w:rsidR="00A84500" w14:paraId="2E8B13B8"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3F667E" w14:textId="77777777" w:rsidR="00A84500" w:rsidRDefault="00A84500" w:rsidP="00A84500">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74BA4E6" w14:textId="77777777" w:rsidR="00A84500" w:rsidRDefault="00A84500" w:rsidP="00A84500">
            <w:pPr>
              <w:rPr>
                <w:rFonts w:ascii="Arial" w:hAnsi="Arial" w:cs="Arial"/>
                <w:sz w:val="15"/>
                <w:szCs w:val="15"/>
              </w:rPr>
            </w:pPr>
            <w:r>
              <w:rPr>
                <w:rFonts w:ascii="Arial" w:hAnsi="Arial" w:cs="Arial"/>
                <w:sz w:val="15"/>
                <w:szCs w:val="15"/>
              </w:rPr>
              <w:t xml:space="preserve">(indirizzo web, autorità o organismo di emanazione, riferimento preciso della </w:t>
            </w:r>
            <w:proofErr w:type="gramStart"/>
            <w:r>
              <w:rPr>
                <w:rFonts w:ascii="Arial" w:hAnsi="Arial" w:cs="Arial"/>
                <w:sz w:val="15"/>
                <w:szCs w:val="15"/>
              </w:rPr>
              <w:t>documentazione)(</w:t>
            </w:r>
            <w:proofErr w:type="gramEnd"/>
            <w:r>
              <w:rPr>
                <w:rStyle w:val="Rimandonotaapidipagina"/>
                <w:rFonts w:ascii="Arial" w:hAnsi="Arial" w:cs="Arial"/>
                <w:sz w:val="15"/>
                <w:szCs w:val="15"/>
              </w:rPr>
              <w:footnoteReference w:id="19"/>
            </w:r>
            <w:r>
              <w:rPr>
                <w:rFonts w:ascii="Arial" w:hAnsi="Arial" w:cs="Arial"/>
                <w:sz w:val="15"/>
                <w:szCs w:val="15"/>
              </w:rPr>
              <w:t xml:space="preserve">): </w:t>
            </w:r>
          </w:p>
          <w:p w14:paraId="3C01DD14" w14:textId="77777777" w:rsidR="00A84500" w:rsidRDefault="00A84500" w:rsidP="00A84500">
            <w:r>
              <w:rPr>
                <w:rFonts w:ascii="Arial" w:hAnsi="Arial" w:cs="Arial"/>
                <w:sz w:val="15"/>
                <w:szCs w:val="15"/>
              </w:rPr>
              <w:t>[……………][……………][…………..…]</w:t>
            </w:r>
          </w:p>
        </w:tc>
      </w:tr>
    </w:tbl>
    <w:p w14:paraId="28805050" w14:textId="77777777" w:rsidR="00A23B3E" w:rsidRPr="0044504E" w:rsidRDefault="00A23B3E" w:rsidP="0044504E">
      <w:pPr>
        <w:pStyle w:val="SectionTitle"/>
        <w:spacing w:after="240"/>
        <w:rPr>
          <w:rFonts w:ascii="Arial" w:hAnsi="Arial" w:cs="Arial"/>
          <w:w w:val="0"/>
          <w:sz w:val="14"/>
          <w:szCs w:val="14"/>
        </w:rPr>
      </w:pPr>
      <w:r w:rsidRPr="0044504E">
        <w:rPr>
          <w:rFonts w:ascii="Arial" w:hAnsi="Arial" w:cs="Arial"/>
          <w:b w:val="0"/>
          <w:caps/>
          <w:sz w:val="14"/>
          <w:szCs w:val="14"/>
        </w:rPr>
        <w:lastRenderedPageBreak/>
        <w:t>C: motivi legati a insolvenza, conflitto di interessi o illeciti professionali (</w:t>
      </w:r>
      <w:r w:rsidRPr="0044504E">
        <w:rPr>
          <w:rStyle w:val="Rimandonotaapidipagina"/>
          <w:rFonts w:ascii="Arial" w:hAnsi="Arial" w:cs="Arial"/>
          <w:b w:val="0"/>
          <w:caps/>
          <w:sz w:val="14"/>
          <w:szCs w:val="14"/>
        </w:rPr>
        <w:footnoteReference w:id="20"/>
      </w:r>
      <w:r w:rsidRPr="0044504E">
        <w:rPr>
          <w:rFonts w:ascii="Arial" w:hAnsi="Arial" w:cs="Arial"/>
          <w:b w:val="0"/>
          <w:caps/>
          <w:sz w:val="14"/>
          <w:szCs w:val="14"/>
        </w:rPr>
        <w:t>)</w:t>
      </w:r>
    </w:p>
    <w:p w14:paraId="5D95D810" w14:textId="77777777" w:rsidR="00A23B3E" w:rsidRDefault="00A23B3E" w:rsidP="002D14CC">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43"/>
        <w:jc w:val="both"/>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jc w:val="center"/>
        <w:tblLayout w:type="fixed"/>
        <w:tblCellMar>
          <w:left w:w="93" w:type="dxa"/>
        </w:tblCellMar>
        <w:tblLook w:val="0000" w:firstRow="0" w:lastRow="0" w:firstColumn="0" w:lastColumn="0" w:noHBand="0" w:noVBand="0"/>
      </w:tblPr>
      <w:tblGrid>
        <w:gridCol w:w="4644"/>
        <w:gridCol w:w="4443"/>
      </w:tblGrid>
      <w:tr w:rsidR="00A23B3E" w14:paraId="5DDE2DF6"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8ED732" w14:textId="77777777" w:rsidR="00A23B3E" w:rsidRDefault="00A23B3E">
            <w:r>
              <w:rPr>
                <w:rFonts w:ascii="Arial" w:hAnsi="Arial" w:cs="Arial"/>
                <w:b/>
                <w:sz w:val="15"/>
                <w:szCs w:val="15"/>
              </w:rPr>
              <w:t>Informazioni su eventuali situazioni di insolvenza, conflitto di interessi o illeciti professionali</w:t>
            </w: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7AE27CE4" w14:textId="77777777" w:rsidR="00A23B3E" w:rsidRDefault="00A23B3E">
            <w:r>
              <w:rPr>
                <w:rFonts w:ascii="Arial" w:hAnsi="Arial" w:cs="Arial"/>
                <w:b/>
                <w:sz w:val="15"/>
                <w:szCs w:val="15"/>
              </w:rPr>
              <w:t>Risposta:</w:t>
            </w:r>
          </w:p>
        </w:tc>
      </w:tr>
      <w:tr w:rsidR="00A23B3E" w14:paraId="034F497E" w14:textId="77777777" w:rsidTr="002D14CC">
        <w:trPr>
          <w:trHeight w:val="406"/>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F962F61" w14:textId="77777777" w:rsidR="00A23B3E" w:rsidRPr="003A443E" w:rsidRDefault="00A23B3E" w:rsidP="0044504E">
            <w:pPr>
              <w:spacing w:before="0" w:after="0"/>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14:paraId="2FA45D21" w14:textId="77777777" w:rsidR="00A23B3E" w:rsidRPr="003A443E" w:rsidRDefault="00A23B3E" w:rsidP="0044504E">
            <w:pPr>
              <w:spacing w:before="0" w:after="0"/>
              <w:rPr>
                <w:rFonts w:ascii="Arial" w:hAnsi="Arial" w:cs="Arial"/>
                <w:color w:val="000000"/>
                <w:sz w:val="15"/>
                <w:szCs w:val="15"/>
              </w:rPr>
            </w:pPr>
          </w:p>
          <w:p w14:paraId="4F957A01" w14:textId="77777777" w:rsidR="00A23B3E" w:rsidRPr="003A443E" w:rsidRDefault="00A23B3E" w:rsidP="0044504E">
            <w:pPr>
              <w:spacing w:before="0" w:after="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47648FD" w14:textId="77777777" w:rsidR="00A23B3E" w:rsidRPr="003A443E" w:rsidRDefault="00A23B3E" w:rsidP="0044504E">
            <w:pPr>
              <w:spacing w:before="0" w:after="0"/>
              <w:jc w:val="both"/>
              <w:rPr>
                <w:rFonts w:ascii="Arial" w:hAnsi="Arial" w:cs="Arial"/>
                <w:color w:val="000000"/>
                <w:sz w:val="14"/>
                <w:szCs w:val="14"/>
              </w:rPr>
            </w:pPr>
          </w:p>
          <w:p w14:paraId="38DAD678" w14:textId="77777777" w:rsidR="00A23B3E" w:rsidRPr="003A443E" w:rsidRDefault="00A23B3E" w:rsidP="0044504E">
            <w:pPr>
              <w:spacing w:before="0" w:after="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E629B27" w14:textId="77777777" w:rsidR="00A23B3E" w:rsidRPr="003A443E" w:rsidRDefault="00A23B3E" w:rsidP="0044504E">
            <w:pPr>
              <w:spacing w:before="0" w:after="0"/>
              <w:jc w:val="both"/>
              <w:rPr>
                <w:rFonts w:ascii="Arial" w:hAnsi="Arial" w:cs="Arial"/>
                <w:color w:val="000000"/>
                <w:sz w:val="14"/>
                <w:szCs w:val="14"/>
              </w:rPr>
            </w:pPr>
          </w:p>
          <w:p w14:paraId="67E6EDAC" w14:textId="77777777" w:rsidR="00A23B3E" w:rsidRPr="0044504E" w:rsidRDefault="00A23B3E" w:rsidP="0044504E">
            <w:pPr>
              <w:pStyle w:val="Paragrafoelenco"/>
              <w:numPr>
                <w:ilvl w:val="0"/>
                <w:numId w:val="29"/>
              </w:numPr>
              <w:spacing w:before="0" w:after="0"/>
              <w:ind w:left="351"/>
              <w:jc w:val="both"/>
              <w:rPr>
                <w:rFonts w:ascii="Arial" w:hAnsi="Arial" w:cs="Arial"/>
                <w:strike/>
                <w:color w:val="000000"/>
                <w:sz w:val="14"/>
                <w:szCs w:val="14"/>
              </w:rPr>
            </w:pPr>
            <w:r w:rsidRPr="0044504E">
              <w:rPr>
                <w:rFonts w:ascii="Arial" w:hAnsi="Arial" w:cs="Arial"/>
                <w:color w:val="000000"/>
                <w:sz w:val="14"/>
                <w:szCs w:val="14"/>
              </w:rPr>
              <w:t>L’operatore economico</w:t>
            </w:r>
          </w:p>
          <w:p w14:paraId="2138DCC4" w14:textId="77777777" w:rsidR="00A23B3E" w:rsidRPr="0044504E" w:rsidRDefault="00A23B3E" w:rsidP="0044504E">
            <w:pPr>
              <w:pStyle w:val="Paragrafoelenco"/>
              <w:numPr>
                <w:ilvl w:val="0"/>
                <w:numId w:val="30"/>
              </w:numPr>
              <w:tabs>
                <w:tab w:val="left" w:pos="250"/>
              </w:tabs>
              <w:spacing w:before="0" w:after="0"/>
              <w:jc w:val="both"/>
              <w:rPr>
                <w:rFonts w:ascii="Arial" w:hAnsi="Arial" w:cs="Arial"/>
                <w:color w:val="000000"/>
                <w:sz w:val="14"/>
                <w:szCs w:val="14"/>
              </w:rPr>
            </w:pPr>
            <w:r w:rsidRPr="0044504E">
              <w:rPr>
                <w:rFonts w:ascii="Arial" w:hAnsi="Arial" w:cs="Arial"/>
                <w:color w:val="000000"/>
                <w:sz w:val="14"/>
                <w:szCs w:val="14"/>
              </w:rPr>
              <w:t>ha risarcito interamente il danno?</w:t>
            </w:r>
          </w:p>
          <w:p w14:paraId="1D7A19A8" w14:textId="77777777" w:rsidR="00A23B3E" w:rsidRPr="0044504E" w:rsidRDefault="00A23B3E" w:rsidP="0044504E">
            <w:pPr>
              <w:pStyle w:val="Paragrafoelenco"/>
              <w:numPr>
                <w:ilvl w:val="0"/>
                <w:numId w:val="30"/>
              </w:numPr>
              <w:tabs>
                <w:tab w:val="left" w:pos="250"/>
              </w:tabs>
              <w:spacing w:before="0" w:after="0"/>
              <w:jc w:val="both"/>
              <w:rPr>
                <w:rFonts w:ascii="Arial" w:hAnsi="Arial" w:cs="Arial"/>
                <w:color w:val="000000"/>
                <w:sz w:val="14"/>
                <w:szCs w:val="14"/>
              </w:rPr>
            </w:pPr>
            <w:r w:rsidRPr="0044504E">
              <w:rPr>
                <w:rFonts w:ascii="Arial" w:hAnsi="Arial" w:cs="Arial"/>
                <w:color w:val="000000"/>
                <w:sz w:val="14"/>
                <w:szCs w:val="14"/>
              </w:rPr>
              <w:t>si è impegnato formalmente a risarcire il danno?</w:t>
            </w:r>
          </w:p>
          <w:p w14:paraId="7036FC53" w14:textId="77777777" w:rsidR="00A23B3E" w:rsidRDefault="00A23B3E" w:rsidP="0044504E">
            <w:pPr>
              <w:spacing w:before="0" w:after="0"/>
              <w:jc w:val="both"/>
              <w:rPr>
                <w:rFonts w:ascii="Arial" w:hAnsi="Arial" w:cs="Arial"/>
                <w:color w:val="000000"/>
                <w:sz w:val="14"/>
                <w:szCs w:val="14"/>
              </w:rPr>
            </w:pPr>
          </w:p>
          <w:p w14:paraId="087AE222" w14:textId="77777777" w:rsidR="0044504E" w:rsidRDefault="0044504E" w:rsidP="0044504E">
            <w:pPr>
              <w:spacing w:before="0" w:after="0"/>
              <w:jc w:val="both"/>
              <w:rPr>
                <w:rFonts w:ascii="Arial" w:hAnsi="Arial" w:cs="Arial"/>
                <w:color w:val="000000"/>
                <w:sz w:val="14"/>
                <w:szCs w:val="14"/>
              </w:rPr>
            </w:pPr>
          </w:p>
          <w:p w14:paraId="6D41EE11" w14:textId="77777777" w:rsidR="0044504E" w:rsidRDefault="0044504E" w:rsidP="0044504E">
            <w:pPr>
              <w:spacing w:before="0" w:after="0"/>
              <w:jc w:val="both"/>
              <w:rPr>
                <w:rFonts w:ascii="Arial" w:hAnsi="Arial" w:cs="Arial"/>
                <w:color w:val="000000"/>
                <w:sz w:val="14"/>
                <w:szCs w:val="14"/>
              </w:rPr>
            </w:pPr>
          </w:p>
          <w:p w14:paraId="1556F977" w14:textId="77777777" w:rsidR="0044504E" w:rsidRDefault="0044504E" w:rsidP="0044504E">
            <w:pPr>
              <w:spacing w:before="0" w:after="0"/>
              <w:jc w:val="both"/>
              <w:rPr>
                <w:rFonts w:ascii="Arial" w:hAnsi="Arial" w:cs="Arial"/>
                <w:color w:val="000000"/>
                <w:sz w:val="14"/>
                <w:szCs w:val="14"/>
              </w:rPr>
            </w:pPr>
          </w:p>
          <w:p w14:paraId="44AD044D" w14:textId="77777777" w:rsidR="0044504E" w:rsidRDefault="0044504E" w:rsidP="0044504E">
            <w:pPr>
              <w:spacing w:before="0" w:after="0"/>
              <w:jc w:val="both"/>
              <w:rPr>
                <w:rFonts w:ascii="Arial" w:hAnsi="Arial" w:cs="Arial"/>
                <w:color w:val="000000"/>
                <w:sz w:val="14"/>
                <w:szCs w:val="14"/>
              </w:rPr>
            </w:pPr>
          </w:p>
          <w:p w14:paraId="3C8ACF0C" w14:textId="77777777" w:rsidR="0044504E" w:rsidRPr="003A443E" w:rsidRDefault="0044504E" w:rsidP="0044504E">
            <w:pPr>
              <w:spacing w:before="0" w:after="0"/>
              <w:jc w:val="both"/>
              <w:rPr>
                <w:rFonts w:ascii="Arial" w:hAnsi="Arial" w:cs="Arial"/>
                <w:color w:val="000000"/>
                <w:sz w:val="14"/>
                <w:szCs w:val="14"/>
              </w:rPr>
            </w:pPr>
          </w:p>
          <w:p w14:paraId="3435C75E" w14:textId="77777777" w:rsidR="00A23B3E" w:rsidRPr="0044504E" w:rsidRDefault="00A23B3E" w:rsidP="0044504E">
            <w:pPr>
              <w:pStyle w:val="Paragrafoelenco"/>
              <w:numPr>
                <w:ilvl w:val="0"/>
                <w:numId w:val="29"/>
              </w:numPr>
              <w:tabs>
                <w:tab w:val="left" w:pos="351"/>
              </w:tabs>
              <w:spacing w:before="0" w:after="0"/>
              <w:ind w:left="351"/>
              <w:jc w:val="both"/>
              <w:rPr>
                <w:rFonts w:ascii="Arial" w:hAnsi="Arial" w:cs="Arial"/>
                <w:color w:val="000000"/>
                <w:sz w:val="14"/>
                <w:szCs w:val="14"/>
              </w:rPr>
            </w:pPr>
            <w:r w:rsidRPr="0044504E">
              <w:rPr>
                <w:rFonts w:ascii="Arial" w:hAnsi="Arial" w:cs="Arial"/>
                <w:color w:val="000000"/>
                <w:sz w:val="14"/>
                <w:szCs w:val="14"/>
              </w:rPr>
              <w:t>l’operatore economico ha adottato misure di carattere tecnico o organizzativo e relativi al personale idonei a prevenire ulteriori illeciti o reati?</w:t>
            </w:r>
          </w:p>
          <w:p w14:paraId="0E2E29FB" w14:textId="77777777" w:rsidR="00A23B3E" w:rsidRPr="003A443E" w:rsidRDefault="00A23B3E">
            <w:pPr>
              <w:spacing w:after="0"/>
              <w:rPr>
                <w:rFonts w:ascii="Arial" w:hAnsi="Arial" w:cs="Arial"/>
                <w:color w:val="000000"/>
                <w:sz w:val="15"/>
                <w:szCs w:val="15"/>
              </w:rPr>
            </w:pP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1C0D4AF1" w14:textId="77777777" w:rsidR="00A23B3E" w:rsidRDefault="00A23B3E" w:rsidP="0044504E">
            <w:pPr>
              <w:spacing w:before="0" w:after="0"/>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500C156" w14:textId="77777777" w:rsidR="0044504E" w:rsidRDefault="0044504E" w:rsidP="0044504E">
            <w:pPr>
              <w:spacing w:before="0" w:after="0"/>
              <w:rPr>
                <w:color w:val="000000"/>
              </w:rPr>
            </w:pPr>
          </w:p>
          <w:p w14:paraId="4905EC83" w14:textId="77777777" w:rsidR="0044504E" w:rsidRPr="003A443E" w:rsidRDefault="0044504E" w:rsidP="0044504E">
            <w:pPr>
              <w:spacing w:before="0" w:after="0"/>
              <w:rPr>
                <w:color w:val="000000"/>
              </w:rPr>
            </w:pPr>
          </w:p>
        </w:tc>
      </w:tr>
      <w:tr w:rsidR="00A23B3E" w14:paraId="74E5A905" w14:textId="77777777" w:rsidTr="002D14CC">
        <w:trPr>
          <w:trHeight w:val="405"/>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3C30978" w14:textId="77777777" w:rsidR="00A23B3E" w:rsidRPr="003A443E" w:rsidRDefault="00A23B3E">
            <w:pPr>
              <w:rPr>
                <w:rFonts w:ascii="Arial" w:hAnsi="Arial" w:cs="Arial"/>
                <w:color w:val="000000"/>
                <w:sz w:val="15"/>
                <w:szCs w:val="15"/>
              </w:rPr>
            </w:pP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3C4EF7E5" w14:textId="77777777" w:rsidR="00A23B3E" w:rsidRPr="0044504E" w:rsidRDefault="00A23B3E" w:rsidP="0044504E">
            <w:pPr>
              <w:spacing w:before="0" w:after="0"/>
              <w:rPr>
                <w:rFonts w:ascii="Arial" w:hAnsi="Arial" w:cs="Arial"/>
                <w:color w:val="000000"/>
                <w:sz w:val="10"/>
                <w:szCs w:val="10"/>
              </w:rPr>
            </w:pPr>
          </w:p>
          <w:p w14:paraId="3C88D89E" w14:textId="77777777" w:rsidR="00A23B3E" w:rsidRPr="003A443E" w:rsidRDefault="00A23B3E" w:rsidP="0044504E">
            <w:pPr>
              <w:spacing w:before="0" w:after="0"/>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8EB09BA" w14:textId="77777777" w:rsidR="00A23B3E" w:rsidRDefault="00A23B3E" w:rsidP="0044504E">
            <w:pPr>
              <w:spacing w:before="0" w:after="0"/>
              <w:rPr>
                <w:rFonts w:ascii="Arial" w:hAnsi="Arial" w:cs="Arial"/>
                <w:color w:val="000000"/>
                <w:sz w:val="15"/>
                <w:szCs w:val="15"/>
              </w:rPr>
            </w:pPr>
          </w:p>
          <w:p w14:paraId="1BE106BB" w14:textId="77777777" w:rsidR="0044504E" w:rsidRDefault="0044504E" w:rsidP="0044504E">
            <w:pPr>
              <w:spacing w:before="0" w:after="0"/>
              <w:rPr>
                <w:rFonts w:ascii="Arial" w:hAnsi="Arial" w:cs="Arial"/>
                <w:color w:val="000000"/>
                <w:sz w:val="15"/>
                <w:szCs w:val="15"/>
              </w:rPr>
            </w:pPr>
          </w:p>
          <w:p w14:paraId="22CBE577" w14:textId="77777777" w:rsidR="0044504E" w:rsidRDefault="0044504E" w:rsidP="0044504E">
            <w:pPr>
              <w:spacing w:before="0" w:after="0"/>
              <w:rPr>
                <w:rFonts w:ascii="Arial" w:hAnsi="Arial" w:cs="Arial"/>
                <w:color w:val="000000"/>
                <w:sz w:val="15"/>
                <w:szCs w:val="15"/>
              </w:rPr>
            </w:pPr>
          </w:p>
          <w:p w14:paraId="032EBC2F" w14:textId="77777777" w:rsidR="0044504E" w:rsidRPr="0044504E" w:rsidRDefault="0044504E" w:rsidP="0044504E">
            <w:pPr>
              <w:spacing w:before="0" w:after="0"/>
              <w:rPr>
                <w:rFonts w:ascii="Arial" w:hAnsi="Arial" w:cs="Arial"/>
                <w:color w:val="000000"/>
                <w:sz w:val="10"/>
                <w:szCs w:val="10"/>
              </w:rPr>
            </w:pPr>
          </w:p>
          <w:p w14:paraId="32F60229" w14:textId="77777777" w:rsidR="00A23B3E" w:rsidRDefault="00A23B3E" w:rsidP="0044504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BDA362" w14:textId="77777777" w:rsidR="0044504E" w:rsidRDefault="0044504E" w:rsidP="0044504E">
            <w:pPr>
              <w:spacing w:before="0" w:after="0"/>
              <w:rPr>
                <w:rFonts w:ascii="Arial" w:hAnsi="Arial" w:cs="Arial"/>
                <w:color w:val="000000"/>
                <w:sz w:val="14"/>
                <w:szCs w:val="14"/>
              </w:rPr>
            </w:pPr>
          </w:p>
          <w:p w14:paraId="6031B1D4" w14:textId="77777777" w:rsidR="0044504E" w:rsidRPr="003A443E" w:rsidRDefault="0044504E" w:rsidP="0044504E">
            <w:pPr>
              <w:spacing w:before="0" w:after="0"/>
              <w:rPr>
                <w:rFonts w:ascii="Arial" w:hAnsi="Arial" w:cs="Arial"/>
                <w:color w:val="000000"/>
                <w:sz w:val="14"/>
                <w:szCs w:val="14"/>
              </w:rPr>
            </w:pPr>
          </w:p>
          <w:p w14:paraId="6D7FF9F0" w14:textId="77777777" w:rsidR="00A23B3E" w:rsidRPr="003A443E" w:rsidRDefault="00A23B3E" w:rsidP="0044504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1A469EA" w14:textId="77777777" w:rsidR="00A23B3E" w:rsidRPr="003A443E" w:rsidRDefault="00A23B3E" w:rsidP="0044504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B802E6A" w14:textId="77777777" w:rsidR="00A23B3E" w:rsidRPr="003A443E" w:rsidRDefault="00A23B3E" w:rsidP="0044504E">
            <w:pPr>
              <w:spacing w:before="0"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F8194BC" w14:textId="77777777" w:rsidR="00A23B3E" w:rsidRDefault="00A23B3E" w:rsidP="0044504E">
            <w:pPr>
              <w:spacing w:before="0" w:after="0"/>
              <w:jc w:val="both"/>
              <w:rPr>
                <w:rFonts w:ascii="Arial" w:hAnsi="Arial" w:cs="Arial"/>
                <w:color w:val="000000"/>
                <w:sz w:val="14"/>
                <w:szCs w:val="14"/>
              </w:rPr>
            </w:pPr>
            <w:r w:rsidRPr="003A443E">
              <w:rPr>
                <w:rFonts w:ascii="Arial" w:hAnsi="Arial" w:cs="Arial"/>
                <w:color w:val="000000"/>
                <w:sz w:val="14"/>
                <w:szCs w:val="14"/>
              </w:rPr>
              <w:t>[……..…][…….…][……..…][……..…]</w:t>
            </w:r>
          </w:p>
          <w:p w14:paraId="2933F6CB" w14:textId="77777777" w:rsidR="0044504E" w:rsidRDefault="0044504E" w:rsidP="0044504E">
            <w:pPr>
              <w:spacing w:before="0" w:after="0"/>
              <w:jc w:val="both"/>
              <w:rPr>
                <w:rFonts w:ascii="Arial" w:hAnsi="Arial" w:cs="Arial"/>
                <w:color w:val="000000"/>
                <w:sz w:val="15"/>
                <w:szCs w:val="15"/>
              </w:rPr>
            </w:pPr>
          </w:p>
          <w:p w14:paraId="498FA562" w14:textId="77777777" w:rsidR="0044504E" w:rsidRDefault="0044504E" w:rsidP="0044504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C88010" w14:textId="77777777" w:rsidR="0044504E" w:rsidRPr="003A443E" w:rsidRDefault="0044504E" w:rsidP="0044504E">
            <w:pPr>
              <w:spacing w:before="0" w:after="0"/>
              <w:jc w:val="both"/>
              <w:rPr>
                <w:rFonts w:ascii="Arial" w:hAnsi="Arial" w:cs="Arial"/>
                <w:color w:val="000000"/>
                <w:sz w:val="15"/>
                <w:szCs w:val="15"/>
              </w:rPr>
            </w:pPr>
          </w:p>
        </w:tc>
      </w:tr>
      <w:tr w:rsidR="00A23B3E" w14:paraId="3A68F277"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922266" w14:textId="77777777" w:rsidR="00DE4996" w:rsidRPr="00023AC1" w:rsidRDefault="00A23B3E" w:rsidP="00C16FDC">
            <w:pPr>
              <w:spacing w:before="0" w:after="0"/>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663E6703" w14:textId="77777777" w:rsidR="00A23B3E" w:rsidRPr="003A443E" w:rsidRDefault="00A23B3E" w:rsidP="00C16FDC">
            <w:pPr>
              <w:pStyle w:val="NormalLeft"/>
              <w:tabs>
                <w:tab w:val="left" w:pos="162"/>
              </w:tabs>
              <w:spacing w:before="0" w:after="0"/>
              <w:jc w:val="both"/>
              <w:rPr>
                <w:rFonts w:ascii="Arial" w:hAnsi="Arial" w:cs="Arial"/>
                <w:color w:val="000000"/>
                <w:sz w:val="14"/>
                <w:szCs w:val="14"/>
              </w:rPr>
            </w:pPr>
          </w:p>
          <w:p w14:paraId="0302D4A1" w14:textId="77777777" w:rsidR="00A23B3E" w:rsidRPr="003A443E" w:rsidRDefault="00A23B3E" w:rsidP="00C16FDC">
            <w:pPr>
              <w:pStyle w:val="NormalLeft"/>
              <w:numPr>
                <w:ilvl w:val="0"/>
                <w:numId w:val="31"/>
              </w:numPr>
              <w:spacing w:before="0" w:after="0"/>
              <w:ind w:left="351" w:hanging="351"/>
              <w:jc w:val="both"/>
              <w:rPr>
                <w:rFonts w:ascii="Arial" w:hAnsi="Arial" w:cs="Arial"/>
                <w:b/>
                <w:color w:val="000000"/>
                <w:sz w:val="14"/>
                <w:szCs w:val="14"/>
              </w:rPr>
            </w:pPr>
            <w:r w:rsidRPr="003A443E">
              <w:rPr>
                <w:rFonts w:ascii="Arial" w:hAnsi="Arial" w:cs="Arial"/>
                <w:color w:val="000000"/>
                <w:sz w:val="14"/>
                <w:szCs w:val="14"/>
              </w:rPr>
              <w:t>fallimento</w:t>
            </w:r>
          </w:p>
          <w:p w14:paraId="1EA3E59A" w14:textId="77777777" w:rsidR="00A23B3E" w:rsidRPr="00C16FDC" w:rsidRDefault="00A23B3E" w:rsidP="00C16FDC">
            <w:pPr>
              <w:pStyle w:val="NormalLeft"/>
              <w:spacing w:before="0" w:after="0"/>
              <w:jc w:val="both"/>
              <w:rPr>
                <w:rFonts w:ascii="Arial" w:hAnsi="Arial" w:cs="Arial"/>
                <w:color w:val="000000"/>
                <w:sz w:val="14"/>
                <w:szCs w:val="14"/>
              </w:rPr>
            </w:pPr>
          </w:p>
          <w:p w14:paraId="10AC18DF" w14:textId="77777777" w:rsidR="00A23B3E" w:rsidRPr="003A443E" w:rsidRDefault="00A23B3E" w:rsidP="00C16FD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542D7E9" w14:textId="77777777" w:rsidR="00C16FDC" w:rsidRDefault="00A23B3E" w:rsidP="00C16FDC">
            <w:pPr>
              <w:pStyle w:val="NormalLeft"/>
              <w:numPr>
                <w:ilvl w:val="0"/>
                <w:numId w:val="32"/>
              </w:numPr>
              <w:spacing w:before="0" w:after="0"/>
              <w:ind w:left="209" w:hanging="209"/>
              <w:jc w:val="both"/>
              <w:rPr>
                <w:rFonts w:ascii="Arial" w:hAnsi="Arial" w:cs="Arial"/>
                <w:color w:val="000000"/>
                <w:sz w:val="14"/>
                <w:szCs w:val="14"/>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14:paraId="6061E8A0" w14:textId="77777777" w:rsidR="00C16FDC" w:rsidRDefault="00AA2252" w:rsidP="00C16FDC">
            <w:pPr>
              <w:pStyle w:val="NormalLeft"/>
              <w:numPr>
                <w:ilvl w:val="0"/>
                <w:numId w:val="32"/>
              </w:numPr>
              <w:spacing w:before="0" w:after="0"/>
              <w:ind w:left="209" w:hanging="209"/>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72619F1" w14:textId="77777777" w:rsidR="00C16FDC" w:rsidRPr="00C16FDC" w:rsidRDefault="00C16FDC" w:rsidP="00C16FDC">
            <w:pPr>
              <w:pStyle w:val="NormalLeft"/>
              <w:spacing w:before="0" w:after="0"/>
              <w:jc w:val="both"/>
              <w:rPr>
                <w:b/>
                <w:color w:val="000000"/>
                <w:sz w:val="16"/>
                <w:szCs w:val="16"/>
              </w:rPr>
            </w:pPr>
          </w:p>
          <w:p w14:paraId="7BBE07E4" w14:textId="77777777" w:rsidR="00C16FDC" w:rsidRDefault="00A23B3E" w:rsidP="00C16FDC">
            <w:pPr>
              <w:pStyle w:val="NormalLeft"/>
              <w:numPr>
                <w:ilvl w:val="0"/>
                <w:numId w:val="31"/>
              </w:numPr>
              <w:spacing w:before="0" w:after="0"/>
              <w:ind w:left="351"/>
              <w:jc w:val="both"/>
              <w:rPr>
                <w:rFonts w:ascii="Arial" w:hAnsi="Arial" w:cs="Arial"/>
                <w:color w:val="000000"/>
                <w:sz w:val="14"/>
                <w:szCs w:val="14"/>
              </w:rPr>
            </w:pPr>
            <w:r w:rsidRPr="003A443E">
              <w:rPr>
                <w:rFonts w:ascii="Arial" w:hAnsi="Arial" w:cs="Arial"/>
                <w:color w:val="000000"/>
                <w:sz w:val="14"/>
                <w:szCs w:val="14"/>
              </w:rPr>
              <w:t>liquidazione coatta</w:t>
            </w:r>
          </w:p>
          <w:p w14:paraId="4441B1C2" w14:textId="77777777" w:rsidR="00C16FDC" w:rsidRDefault="00A23B3E" w:rsidP="00C16FDC">
            <w:pPr>
              <w:pStyle w:val="NormalLeft"/>
              <w:numPr>
                <w:ilvl w:val="0"/>
                <w:numId w:val="31"/>
              </w:numPr>
              <w:spacing w:before="0" w:after="0"/>
              <w:ind w:left="351"/>
              <w:jc w:val="both"/>
              <w:rPr>
                <w:rFonts w:ascii="Arial" w:hAnsi="Arial" w:cs="Arial"/>
                <w:color w:val="000000"/>
                <w:sz w:val="14"/>
                <w:szCs w:val="14"/>
              </w:rPr>
            </w:pPr>
            <w:r w:rsidRPr="003A443E">
              <w:rPr>
                <w:rFonts w:ascii="Arial" w:hAnsi="Arial" w:cs="Arial"/>
                <w:color w:val="000000"/>
                <w:sz w:val="14"/>
                <w:szCs w:val="14"/>
              </w:rPr>
              <w:t>concordato preventivo</w:t>
            </w:r>
          </w:p>
          <w:p w14:paraId="274D4A1A" w14:textId="77777777" w:rsidR="00A23B3E" w:rsidRPr="003A443E" w:rsidRDefault="00A23B3E" w:rsidP="00C16FDC">
            <w:pPr>
              <w:pStyle w:val="NormalLeft"/>
              <w:numPr>
                <w:ilvl w:val="0"/>
                <w:numId w:val="31"/>
              </w:numPr>
              <w:spacing w:before="0" w:after="0"/>
              <w:ind w:left="351"/>
              <w:jc w:val="both"/>
              <w:rPr>
                <w:rFonts w:ascii="Arial" w:hAnsi="Arial" w:cs="Arial"/>
                <w:color w:val="000000"/>
                <w:sz w:val="14"/>
                <w:szCs w:val="14"/>
              </w:rPr>
            </w:pPr>
            <w:r w:rsidRPr="003A443E">
              <w:rPr>
                <w:rFonts w:ascii="Arial" w:hAnsi="Arial" w:cs="Arial"/>
                <w:color w:val="000000"/>
                <w:sz w:val="14"/>
                <w:szCs w:val="14"/>
              </w:rPr>
              <w:t xml:space="preserve">è ammesso a concordato con continuità aziendale </w:t>
            </w:r>
          </w:p>
          <w:p w14:paraId="5B208D21" w14:textId="77777777" w:rsidR="00A23B3E" w:rsidRPr="003A443E" w:rsidRDefault="00A23B3E" w:rsidP="00C16FDC">
            <w:pPr>
              <w:pStyle w:val="NormalLeft"/>
              <w:spacing w:before="0" w:after="0"/>
              <w:jc w:val="both"/>
              <w:rPr>
                <w:rFonts w:ascii="Arial" w:hAnsi="Arial" w:cs="Arial"/>
                <w:color w:val="000000"/>
                <w:sz w:val="14"/>
                <w:szCs w:val="14"/>
              </w:rPr>
            </w:pPr>
          </w:p>
          <w:p w14:paraId="0AD301FC" w14:textId="77777777" w:rsidR="00A23B3E" w:rsidRPr="003A443E" w:rsidRDefault="00A23B3E" w:rsidP="00C16FD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5BFFCF9A" w14:textId="77777777" w:rsidR="00A23B3E" w:rsidRPr="003A443E" w:rsidRDefault="005E2955" w:rsidP="009950EB">
            <w:pPr>
              <w:pStyle w:val="NormalLeft"/>
              <w:numPr>
                <w:ilvl w:val="0"/>
                <w:numId w:val="33"/>
              </w:numPr>
              <w:tabs>
                <w:tab w:val="left" w:pos="209"/>
              </w:tabs>
              <w:spacing w:before="0" w:after="0"/>
              <w:ind w:left="209" w:hanging="209"/>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del Codice?</w:t>
            </w:r>
          </w:p>
          <w:p w14:paraId="7FCC237A" w14:textId="77777777" w:rsidR="005E2955" w:rsidRPr="00AA2252" w:rsidRDefault="005E2955" w:rsidP="009950EB">
            <w:pPr>
              <w:pStyle w:val="NormalLeft"/>
              <w:numPr>
                <w:ilvl w:val="0"/>
                <w:numId w:val="33"/>
              </w:numPr>
              <w:tabs>
                <w:tab w:val="left" w:pos="209"/>
              </w:tabs>
              <w:spacing w:before="0" w:after="0"/>
              <w:ind w:left="209" w:hanging="209"/>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57A0C09" w14:textId="77777777" w:rsidR="005E2955" w:rsidRPr="003A443E" w:rsidRDefault="005E2955" w:rsidP="00C16FDC">
            <w:pPr>
              <w:pStyle w:val="NormalLeft"/>
              <w:spacing w:before="0" w:after="0"/>
              <w:jc w:val="both"/>
              <w:rPr>
                <w:rFonts w:ascii="Arial" w:hAnsi="Arial" w:cs="Arial"/>
                <w:strike/>
                <w:color w:val="000000"/>
                <w:sz w:val="15"/>
                <w:szCs w:val="15"/>
              </w:rPr>
            </w:pP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462C93E7" w14:textId="77777777" w:rsidR="00A23B3E" w:rsidRPr="003A443E" w:rsidRDefault="00A23B3E" w:rsidP="00C16FDC">
            <w:pPr>
              <w:spacing w:before="0" w:after="0"/>
              <w:rPr>
                <w:rFonts w:ascii="Arial" w:hAnsi="Arial" w:cs="Arial"/>
                <w:color w:val="000000"/>
                <w:sz w:val="14"/>
                <w:szCs w:val="14"/>
              </w:rPr>
            </w:pPr>
          </w:p>
          <w:p w14:paraId="3732EE91" w14:textId="77777777" w:rsidR="00A23B3E" w:rsidRPr="003A443E" w:rsidRDefault="00A23B3E" w:rsidP="00C16FDC">
            <w:pPr>
              <w:spacing w:before="0" w:after="0"/>
              <w:rPr>
                <w:rFonts w:ascii="Arial" w:hAnsi="Arial" w:cs="Arial"/>
                <w:color w:val="000000"/>
                <w:sz w:val="14"/>
                <w:szCs w:val="14"/>
              </w:rPr>
            </w:pPr>
          </w:p>
          <w:p w14:paraId="37F70EDD" w14:textId="77777777" w:rsidR="00A23B3E" w:rsidRPr="003A443E" w:rsidRDefault="00A23B3E" w:rsidP="00C16FDC">
            <w:pPr>
              <w:spacing w:before="0" w:after="0"/>
              <w:rPr>
                <w:rFonts w:ascii="Arial" w:hAnsi="Arial" w:cs="Arial"/>
                <w:color w:val="000000"/>
                <w:sz w:val="14"/>
                <w:szCs w:val="14"/>
              </w:rPr>
            </w:pPr>
          </w:p>
          <w:p w14:paraId="1C01F420" w14:textId="77777777" w:rsidR="00A23B3E" w:rsidRDefault="00A23B3E" w:rsidP="00C16FDC">
            <w:pPr>
              <w:spacing w:before="0" w:after="0"/>
              <w:rPr>
                <w:rFonts w:ascii="Arial" w:hAnsi="Arial" w:cs="Arial"/>
                <w:color w:val="000000"/>
                <w:sz w:val="14"/>
                <w:szCs w:val="14"/>
              </w:rPr>
            </w:pPr>
          </w:p>
          <w:p w14:paraId="11FF402D" w14:textId="77777777" w:rsidR="00A23B3E" w:rsidRDefault="00A23B3E"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84DBBF1" w14:textId="77777777" w:rsidR="00C16FDC" w:rsidRPr="003A443E" w:rsidRDefault="00C16FDC" w:rsidP="00C16FDC">
            <w:pPr>
              <w:spacing w:before="0" w:after="0"/>
              <w:rPr>
                <w:rFonts w:ascii="Arial" w:hAnsi="Arial" w:cs="Arial"/>
                <w:color w:val="000000"/>
                <w:sz w:val="14"/>
                <w:szCs w:val="14"/>
              </w:rPr>
            </w:pPr>
          </w:p>
          <w:p w14:paraId="292FCBDE" w14:textId="77777777" w:rsidR="00A23B3E" w:rsidRPr="003A443E" w:rsidRDefault="00A23B3E" w:rsidP="00C16FDC">
            <w:pPr>
              <w:spacing w:before="0" w:after="0"/>
              <w:rPr>
                <w:rFonts w:ascii="Arial" w:hAnsi="Arial" w:cs="Arial"/>
                <w:color w:val="000000"/>
                <w:sz w:val="14"/>
                <w:szCs w:val="14"/>
              </w:rPr>
            </w:pPr>
          </w:p>
          <w:p w14:paraId="29ACC9C8" w14:textId="77777777" w:rsidR="00A23B3E" w:rsidRPr="003A443E" w:rsidRDefault="00A23B3E"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4C5D818" w14:textId="77777777" w:rsidR="00A23B3E" w:rsidRPr="003A443E" w:rsidRDefault="00A23B3E" w:rsidP="00C16FDC">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4FFF3C7" w14:textId="77777777" w:rsidR="00A23B3E" w:rsidRPr="003A443E" w:rsidRDefault="00A23B3E" w:rsidP="00C16FDC">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3A37D1B7" w14:textId="77777777" w:rsidR="00AA2252" w:rsidRDefault="00AA2252" w:rsidP="00C16FDC">
            <w:pPr>
              <w:spacing w:before="0" w:after="0"/>
              <w:rPr>
                <w:rFonts w:ascii="Arial" w:hAnsi="Arial" w:cs="Arial"/>
                <w:color w:val="000000"/>
                <w:sz w:val="14"/>
                <w:szCs w:val="14"/>
              </w:rPr>
            </w:pPr>
          </w:p>
          <w:p w14:paraId="0A752AB5" w14:textId="77777777" w:rsidR="005E2955" w:rsidRPr="003A443E" w:rsidRDefault="005E2955"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BF41155" w14:textId="77777777" w:rsidR="005E2955" w:rsidRPr="003A443E" w:rsidRDefault="005E2955" w:rsidP="00C16FDC">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D49D0D4" w14:textId="77777777" w:rsidR="00AA2252" w:rsidRPr="003A443E" w:rsidRDefault="005E2955" w:rsidP="00C16FDC">
            <w:pPr>
              <w:spacing w:before="0" w:after="0"/>
              <w:rPr>
                <w:rFonts w:ascii="Arial" w:hAnsi="Arial" w:cs="Arial"/>
                <w:color w:val="000000"/>
              </w:rPr>
            </w:pPr>
            <w:r w:rsidRPr="003A443E">
              <w:rPr>
                <w:rFonts w:ascii="Arial" w:hAnsi="Arial" w:cs="Arial"/>
                <w:color w:val="000000"/>
                <w:sz w:val="14"/>
                <w:szCs w:val="14"/>
              </w:rPr>
              <w:t>[………..…]</w:t>
            </w:r>
          </w:p>
          <w:p w14:paraId="43DD44E2" w14:textId="77777777" w:rsidR="00AA2252" w:rsidRDefault="00AA2252" w:rsidP="00C16FDC">
            <w:pPr>
              <w:spacing w:before="0" w:after="0"/>
              <w:rPr>
                <w:rFonts w:ascii="Arial" w:hAnsi="Arial" w:cs="Arial"/>
                <w:color w:val="000000"/>
                <w:sz w:val="14"/>
                <w:szCs w:val="14"/>
              </w:rPr>
            </w:pPr>
          </w:p>
          <w:p w14:paraId="1AA87349" w14:textId="77777777" w:rsidR="006B4D39" w:rsidRPr="009950EB" w:rsidRDefault="00A23B3E"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B5B818C" w14:textId="77777777" w:rsidR="00A23B3E" w:rsidRPr="009950EB" w:rsidRDefault="00A23B3E"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085C362" w14:textId="77777777" w:rsidR="00A23B3E" w:rsidRPr="003A443E" w:rsidRDefault="00A23B3E"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76A5532D" w14:textId="77777777" w:rsidR="005E2955" w:rsidRDefault="005E2955" w:rsidP="00C16FDC">
            <w:pPr>
              <w:spacing w:before="0" w:after="0"/>
              <w:rPr>
                <w:rFonts w:ascii="Arial" w:hAnsi="Arial" w:cs="Arial"/>
                <w:color w:val="000000"/>
                <w:sz w:val="14"/>
                <w:szCs w:val="14"/>
              </w:rPr>
            </w:pPr>
          </w:p>
          <w:p w14:paraId="3F74D79D" w14:textId="77777777" w:rsidR="009950EB" w:rsidRPr="009950EB" w:rsidRDefault="009950EB" w:rsidP="00C16FDC">
            <w:pPr>
              <w:spacing w:before="0" w:after="0"/>
              <w:rPr>
                <w:rFonts w:ascii="Arial" w:hAnsi="Arial" w:cs="Arial"/>
                <w:color w:val="000000"/>
                <w:sz w:val="18"/>
                <w:szCs w:val="18"/>
              </w:rPr>
            </w:pPr>
          </w:p>
          <w:p w14:paraId="00807C07" w14:textId="77777777" w:rsidR="005E2955" w:rsidRPr="003A443E" w:rsidRDefault="005E2955"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C22D1C9" w14:textId="77777777" w:rsidR="005E2955" w:rsidRDefault="005E2955" w:rsidP="00C16FDC">
            <w:pPr>
              <w:spacing w:before="0" w:after="0"/>
              <w:rPr>
                <w:rFonts w:ascii="Arial" w:hAnsi="Arial" w:cs="Arial"/>
                <w:color w:val="000000"/>
                <w:sz w:val="14"/>
                <w:szCs w:val="14"/>
              </w:rPr>
            </w:pPr>
          </w:p>
          <w:p w14:paraId="3ED70388" w14:textId="77777777" w:rsidR="005E2955" w:rsidRPr="003A443E" w:rsidRDefault="005E2955" w:rsidP="00C16FDC">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9AF52D8" w14:textId="77777777" w:rsidR="005E2955" w:rsidRPr="003A443E" w:rsidRDefault="005E2955" w:rsidP="00C16FDC">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360A0B86" w14:textId="77777777" w:rsidR="00A23B3E" w:rsidRPr="005E2955" w:rsidRDefault="005E2955" w:rsidP="00C16FDC">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3E80D46E" w14:textId="77777777" w:rsidTr="002D14C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2A9073" w14:textId="77777777" w:rsidR="00A23B3E" w:rsidRPr="003A443E" w:rsidRDefault="00A23B3E" w:rsidP="000A273B">
            <w:pPr>
              <w:spacing w:before="0" w:after="0"/>
              <w:jc w:val="both"/>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66F48815" w14:textId="77777777" w:rsidR="00A23B3E" w:rsidRPr="003A443E" w:rsidRDefault="00A23B3E" w:rsidP="000A273B">
            <w:pPr>
              <w:spacing w:before="0" w:after="0"/>
              <w:jc w:val="both"/>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4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157494" w14:textId="77777777" w:rsidR="00A23B3E" w:rsidRDefault="00A23B3E" w:rsidP="000A273B">
            <w:pPr>
              <w:spacing w:before="0" w:after="0"/>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82641A3" w14:textId="77777777" w:rsidR="000A273B" w:rsidRPr="003A443E" w:rsidRDefault="000A273B" w:rsidP="000A273B">
            <w:pPr>
              <w:spacing w:before="0" w:after="0"/>
              <w:rPr>
                <w:rFonts w:ascii="Arial" w:hAnsi="Arial" w:cs="Arial"/>
                <w:color w:val="000000"/>
                <w:sz w:val="15"/>
                <w:szCs w:val="15"/>
              </w:rPr>
            </w:pPr>
          </w:p>
          <w:p w14:paraId="5EB0C4F5" w14:textId="77777777" w:rsidR="00A23B3E" w:rsidRPr="003A443E" w:rsidRDefault="00A23B3E" w:rsidP="000A273B">
            <w:pPr>
              <w:spacing w:before="0" w:after="0"/>
              <w:rPr>
                <w:rFonts w:ascii="Arial" w:hAnsi="Arial" w:cs="Arial"/>
                <w:color w:val="000000"/>
                <w:sz w:val="15"/>
                <w:szCs w:val="15"/>
              </w:rPr>
            </w:pPr>
            <w:r w:rsidRPr="003A443E">
              <w:rPr>
                <w:rFonts w:ascii="Arial" w:hAnsi="Arial" w:cs="Arial"/>
                <w:color w:val="000000"/>
                <w:sz w:val="15"/>
                <w:szCs w:val="15"/>
              </w:rPr>
              <w:t>[………………]</w:t>
            </w:r>
          </w:p>
        </w:tc>
      </w:tr>
      <w:tr w:rsidR="00934658" w:rsidRPr="003A443E" w14:paraId="27800BB7" w14:textId="77777777" w:rsidTr="002D14C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62493D" w14:textId="77777777" w:rsidR="00F351F0" w:rsidRDefault="00A23B3E" w:rsidP="00333B65">
            <w:pPr>
              <w:spacing w:before="0" w:after="0"/>
              <w:jc w:val="both"/>
              <w:rPr>
                <w:rFonts w:ascii="Arial" w:hAnsi="Arial" w:cs="Arial"/>
                <w:color w:val="000000"/>
                <w:sz w:val="15"/>
                <w:szCs w:val="15"/>
              </w:rPr>
            </w:pPr>
            <w:r w:rsidRPr="003A443E">
              <w:rPr>
                <w:rFonts w:ascii="Arial" w:hAnsi="Arial" w:cs="Arial"/>
                <w:b/>
                <w:color w:val="000000"/>
                <w:sz w:val="15"/>
                <w:szCs w:val="15"/>
              </w:rPr>
              <w:t>In caso affermativo</w:t>
            </w:r>
            <w:r w:rsidRPr="003A443E">
              <w:rPr>
                <w:rFonts w:ascii="Arial" w:hAnsi="Arial" w:cs="Arial"/>
                <w:color w:val="000000"/>
                <w:sz w:val="15"/>
                <w:szCs w:val="15"/>
              </w:rPr>
              <w:t>, l'operatore economico ha adottato misure di autodisciplina?</w:t>
            </w:r>
          </w:p>
          <w:p w14:paraId="28A09BBA" w14:textId="77777777" w:rsidR="000A273B" w:rsidRPr="003A443E" w:rsidRDefault="000A273B" w:rsidP="00333B65">
            <w:pPr>
              <w:spacing w:before="0" w:after="0"/>
              <w:jc w:val="both"/>
              <w:rPr>
                <w:rFonts w:ascii="Arial" w:hAnsi="Arial" w:cs="Arial"/>
                <w:b/>
                <w:color w:val="000000"/>
                <w:sz w:val="14"/>
                <w:szCs w:val="14"/>
              </w:rPr>
            </w:pPr>
          </w:p>
          <w:p w14:paraId="3482FE12" w14:textId="77777777" w:rsidR="00A23B3E" w:rsidRPr="003A443E" w:rsidRDefault="00A23B3E" w:rsidP="00333B65">
            <w:pPr>
              <w:spacing w:before="0" w:after="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059C7AA" w14:textId="77777777" w:rsidR="00A23B3E" w:rsidRPr="000A273B" w:rsidRDefault="00A23B3E" w:rsidP="00333B65">
            <w:pPr>
              <w:pStyle w:val="Paragrafoelenco"/>
              <w:numPr>
                <w:ilvl w:val="0"/>
                <w:numId w:val="34"/>
              </w:numPr>
              <w:spacing w:before="0" w:after="0"/>
              <w:ind w:left="209" w:hanging="209"/>
              <w:jc w:val="both"/>
              <w:rPr>
                <w:rFonts w:ascii="Arial" w:hAnsi="Arial" w:cs="Arial"/>
                <w:strike/>
                <w:color w:val="000000"/>
                <w:sz w:val="14"/>
                <w:szCs w:val="14"/>
              </w:rPr>
            </w:pPr>
            <w:r w:rsidRPr="000A273B">
              <w:rPr>
                <w:rFonts w:ascii="Arial" w:hAnsi="Arial" w:cs="Arial"/>
                <w:color w:val="000000"/>
                <w:sz w:val="14"/>
                <w:szCs w:val="14"/>
              </w:rPr>
              <w:t>L’operatore economico</w:t>
            </w:r>
            <w:r w:rsidR="00625142" w:rsidRPr="000A273B">
              <w:rPr>
                <w:rFonts w:ascii="Arial" w:hAnsi="Arial" w:cs="Arial"/>
                <w:color w:val="000000"/>
                <w:sz w:val="14"/>
                <w:szCs w:val="14"/>
              </w:rPr>
              <w:t>:</w:t>
            </w:r>
          </w:p>
          <w:p w14:paraId="2F4D9768" w14:textId="77777777" w:rsidR="00A23B3E" w:rsidRPr="000A273B" w:rsidRDefault="00A23B3E" w:rsidP="00333B65">
            <w:pPr>
              <w:pStyle w:val="Paragrafoelenco"/>
              <w:numPr>
                <w:ilvl w:val="0"/>
                <w:numId w:val="35"/>
              </w:numPr>
              <w:tabs>
                <w:tab w:val="left" w:pos="154"/>
              </w:tabs>
              <w:spacing w:before="0" w:after="0"/>
              <w:ind w:left="209" w:hanging="209"/>
              <w:jc w:val="both"/>
              <w:rPr>
                <w:rFonts w:ascii="Arial" w:hAnsi="Arial" w:cs="Arial"/>
                <w:color w:val="000000"/>
                <w:sz w:val="14"/>
                <w:szCs w:val="14"/>
              </w:rPr>
            </w:pPr>
            <w:r w:rsidRPr="000A273B">
              <w:rPr>
                <w:rFonts w:ascii="Arial" w:hAnsi="Arial" w:cs="Arial"/>
                <w:color w:val="000000"/>
                <w:sz w:val="14"/>
                <w:szCs w:val="14"/>
              </w:rPr>
              <w:t>ha risarcito interamente il danno?</w:t>
            </w:r>
          </w:p>
          <w:p w14:paraId="4EB631AB" w14:textId="77777777" w:rsidR="00A23B3E" w:rsidRPr="000A273B" w:rsidRDefault="00A23B3E" w:rsidP="00333B65">
            <w:pPr>
              <w:pStyle w:val="Paragrafoelenco"/>
              <w:numPr>
                <w:ilvl w:val="0"/>
                <w:numId w:val="35"/>
              </w:numPr>
              <w:tabs>
                <w:tab w:val="left" w:pos="154"/>
              </w:tabs>
              <w:spacing w:before="0" w:after="0"/>
              <w:ind w:left="209" w:hanging="209"/>
              <w:jc w:val="both"/>
              <w:rPr>
                <w:rFonts w:ascii="Arial" w:hAnsi="Arial" w:cs="Arial"/>
                <w:color w:val="000000"/>
                <w:sz w:val="14"/>
                <w:szCs w:val="14"/>
              </w:rPr>
            </w:pPr>
            <w:r w:rsidRPr="000A273B">
              <w:rPr>
                <w:rFonts w:ascii="Arial" w:hAnsi="Arial" w:cs="Arial"/>
                <w:color w:val="000000"/>
                <w:sz w:val="14"/>
                <w:szCs w:val="14"/>
              </w:rPr>
              <w:t>si</w:t>
            </w:r>
            <w:r w:rsidR="00625142" w:rsidRPr="000A273B">
              <w:rPr>
                <w:rFonts w:ascii="Arial" w:hAnsi="Arial" w:cs="Arial"/>
                <w:color w:val="000000"/>
                <w:sz w:val="14"/>
                <w:szCs w:val="14"/>
              </w:rPr>
              <w:t xml:space="preserve"> </w:t>
            </w:r>
            <w:r w:rsidRPr="000A273B">
              <w:rPr>
                <w:rFonts w:ascii="Arial" w:hAnsi="Arial" w:cs="Arial"/>
                <w:color w:val="000000"/>
                <w:sz w:val="14"/>
                <w:szCs w:val="14"/>
              </w:rPr>
              <w:t>è impegnato formalmente a risarcire il danno?</w:t>
            </w:r>
          </w:p>
          <w:p w14:paraId="3E9C5280" w14:textId="77777777" w:rsidR="00A23B3E" w:rsidRPr="003A443E" w:rsidRDefault="00A23B3E" w:rsidP="00333B65">
            <w:pPr>
              <w:tabs>
                <w:tab w:val="left" w:pos="162"/>
              </w:tabs>
              <w:spacing w:before="0" w:after="0"/>
              <w:jc w:val="both"/>
              <w:rPr>
                <w:rFonts w:ascii="Arial" w:hAnsi="Arial" w:cs="Arial"/>
                <w:b/>
                <w:color w:val="000000"/>
                <w:sz w:val="15"/>
                <w:szCs w:val="15"/>
              </w:rPr>
            </w:pPr>
            <w:r w:rsidRPr="003A443E">
              <w:rPr>
                <w:rFonts w:ascii="Arial" w:hAnsi="Arial" w:cs="Arial"/>
                <w:color w:val="000000"/>
                <w:sz w:val="14"/>
                <w:szCs w:val="14"/>
              </w:rPr>
              <w:lastRenderedPageBreak/>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0E15C920" w14:textId="77777777" w:rsidR="00A23B3E" w:rsidRDefault="00A23B3E" w:rsidP="00333B65">
            <w:pPr>
              <w:spacing w:before="0" w:after="0"/>
              <w:jc w:val="both"/>
              <w:rPr>
                <w:rFonts w:ascii="Arial" w:hAnsi="Arial" w:cs="Arial"/>
                <w:b/>
                <w:color w:val="000000"/>
                <w:sz w:val="15"/>
                <w:szCs w:val="15"/>
              </w:rPr>
            </w:pPr>
          </w:p>
          <w:p w14:paraId="74D1952E" w14:textId="77777777" w:rsidR="00333B65" w:rsidRDefault="00333B65" w:rsidP="00333B65">
            <w:pPr>
              <w:spacing w:before="0" w:after="0"/>
              <w:jc w:val="both"/>
              <w:rPr>
                <w:rFonts w:ascii="Arial" w:hAnsi="Arial" w:cs="Arial"/>
                <w:b/>
                <w:color w:val="000000"/>
                <w:sz w:val="15"/>
                <w:szCs w:val="15"/>
              </w:rPr>
            </w:pPr>
          </w:p>
          <w:p w14:paraId="27550DA2" w14:textId="77777777" w:rsidR="00333B65" w:rsidRPr="003A443E" w:rsidRDefault="00333B65" w:rsidP="00333B65">
            <w:pPr>
              <w:spacing w:before="0" w:after="0"/>
              <w:jc w:val="both"/>
              <w:rPr>
                <w:rFonts w:ascii="Arial" w:hAnsi="Arial" w:cs="Arial"/>
                <w:b/>
                <w:color w:val="000000"/>
                <w:sz w:val="15"/>
                <w:szCs w:val="15"/>
              </w:rPr>
            </w:pPr>
          </w:p>
          <w:p w14:paraId="04F8C683" w14:textId="77777777" w:rsidR="00A23B3E" w:rsidRPr="003A443E" w:rsidRDefault="00A23B3E" w:rsidP="00333B65">
            <w:pPr>
              <w:spacing w:before="0" w:after="0"/>
              <w:jc w:val="both"/>
              <w:rPr>
                <w:rFonts w:ascii="Arial" w:hAnsi="Arial" w:cs="Arial"/>
                <w:color w:val="000000"/>
                <w:sz w:val="15"/>
                <w:szCs w:val="15"/>
              </w:rPr>
            </w:pP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56E44E14" w14:textId="77777777" w:rsidR="00A23B3E" w:rsidRPr="003A443E" w:rsidRDefault="00A23B3E" w:rsidP="000A273B">
            <w:pPr>
              <w:spacing w:before="0" w:after="0"/>
              <w:rPr>
                <w:rFonts w:ascii="Arial" w:hAnsi="Arial" w:cs="Arial"/>
                <w:color w:val="000000"/>
                <w:sz w:val="15"/>
                <w:szCs w:val="15"/>
              </w:rPr>
            </w:pPr>
            <w:proofErr w:type="gramStart"/>
            <w:r w:rsidRPr="003A443E">
              <w:rPr>
                <w:rFonts w:ascii="Arial" w:hAnsi="Arial" w:cs="Arial"/>
                <w:color w:val="000000"/>
                <w:sz w:val="15"/>
                <w:szCs w:val="15"/>
              </w:rPr>
              <w:lastRenderedPageBreak/>
              <w:t>[ ]</w:t>
            </w:r>
            <w:proofErr w:type="gramEnd"/>
            <w:r w:rsidRPr="003A443E">
              <w:rPr>
                <w:rFonts w:ascii="Arial" w:hAnsi="Arial" w:cs="Arial"/>
                <w:color w:val="000000"/>
                <w:sz w:val="15"/>
                <w:szCs w:val="15"/>
              </w:rPr>
              <w:t xml:space="preserve"> Sì [ ] No</w:t>
            </w:r>
          </w:p>
          <w:p w14:paraId="0F9441D7" w14:textId="77777777" w:rsidR="00A23B3E" w:rsidRDefault="00A23B3E" w:rsidP="000A273B">
            <w:pPr>
              <w:spacing w:before="0" w:after="0"/>
              <w:rPr>
                <w:rFonts w:ascii="Arial" w:hAnsi="Arial" w:cs="Arial"/>
                <w:color w:val="000000"/>
                <w:sz w:val="15"/>
                <w:szCs w:val="15"/>
              </w:rPr>
            </w:pPr>
          </w:p>
          <w:p w14:paraId="45AE9026" w14:textId="77777777" w:rsidR="000A273B" w:rsidRPr="003A443E" w:rsidRDefault="000A273B" w:rsidP="000A273B">
            <w:pPr>
              <w:spacing w:before="0" w:after="0"/>
              <w:rPr>
                <w:rFonts w:ascii="Arial" w:hAnsi="Arial" w:cs="Arial"/>
                <w:color w:val="000000"/>
                <w:sz w:val="15"/>
                <w:szCs w:val="15"/>
              </w:rPr>
            </w:pPr>
          </w:p>
          <w:p w14:paraId="54DCE0BD" w14:textId="77777777" w:rsidR="00A23B3E" w:rsidRDefault="00A23B3E" w:rsidP="000A273B">
            <w:pPr>
              <w:spacing w:before="0" w:after="0"/>
              <w:rPr>
                <w:rFonts w:ascii="Arial" w:hAnsi="Arial" w:cs="Arial"/>
                <w:color w:val="000000"/>
                <w:sz w:val="15"/>
                <w:szCs w:val="15"/>
              </w:rPr>
            </w:pPr>
          </w:p>
          <w:p w14:paraId="38A691D2" w14:textId="77777777" w:rsidR="000A273B" w:rsidRPr="003A443E" w:rsidRDefault="000A273B" w:rsidP="000A273B">
            <w:pPr>
              <w:spacing w:before="0" w:after="0"/>
              <w:rPr>
                <w:rFonts w:ascii="Arial" w:hAnsi="Arial" w:cs="Arial"/>
                <w:color w:val="000000"/>
                <w:sz w:val="15"/>
                <w:szCs w:val="15"/>
              </w:rPr>
            </w:pPr>
          </w:p>
          <w:p w14:paraId="6934F2FD" w14:textId="77777777" w:rsidR="00A23B3E" w:rsidRPr="003A443E" w:rsidRDefault="00A23B3E" w:rsidP="000A273B">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F5ABB9D" w14:textId="77777777" w:rsidR="00A23B3E" w:rsidRPr="003A443E" w:rsidRDefault="00A23B3E" w:rsidP="000A273B">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6DC387F" w14:textId="77777777" w:rsidR="00A23B3E" w:rsidRPr="003A443E" w:rsidRDefault="00A23B3E" w:rsidP="000A273B">
            <w:pPr>
              <w:spacing w:before="0"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09703E66" w14:textId="77777777" w:rsidR="00A23B3E" w:rsidRPr="003A443E" w:rsidRDefault="00A23B3E" w:rsidP="000A273B">
            <w:pPr>
              <w:spacing w:before="0"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21695DD" w14:textId="77777777" w:rsidR="00A23B3E" w:rsidRPr="003A443E" w:rsidRDefault="00A23B3E" w:rsidP="000A273B">
            <w:pPr>
              <w:spacing w:before="0" w:after="0"/>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2A2C3E5B" w14:textId="77777777" w:rsidTr="002D14CC">
        <w:trPr>
          <w:trHeight w:val="1316"/>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4E2971" w14:textId="77777777" w:rsidR="00A23B3E" w:rsidRDefault="00A23B3E" w:rsidP="00333B65">
            <w:pPr>
              <w:pStyle w:val="NormalLeft"/>
              <w:spacing w:before="0" w:after="0"/>
              <w:jc w:val="both"/>
              <w:rPr>
                <w:rFonts w:ascii="Arial" w:hAnsi="Arial" w:cs="Arial"/>
                <w:color w:val="000000"/>
                <w:sz w:val="15"/>
                <w:szCs w:val="15"/>
              </w:rPr>
            </w:pPr>
            <w:r w:rsidRPr="000953DC">
              <w:rPr>
                <w:rStyle w:val="NormalBoldChar"/>
                <w:rFonts w:ascii="Arial" w:eastAsia="Calibri" w:hAnsi="Arial" w:cs="Arial"/>
                <w:w w:val="0"/>
                <w:sz w:val="15"/>
                <w:szCs w:val="15"/>
              </w:rPr>
              <w:lastRenderedPageBreak/>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p>
          <w:p w14:paraId="2F98DC92" w14:textId="77777777" w:rsidR="00333B65" w:rsidRPr="000953DC" w:rsidRDefault="00333B65" w:rsidP="00333B65">
            <w:pPr>
              <w:pStyle w:val="NormalLeft"/>
              <w:spacing w:before="0" w:after="0"/>
              <w:jc w:val="both"/>
              <w:rPr>
                <w:rFonts w:ascii="Arial" w:hAnsi="Arial" w:cs="Arial"/>
                <w:b/>
                <w:sz w:val="15"/>
                <w:szCs w:val="15"/>
              </w:rPr>
            </w:pPr>
          </w:p>
          <w:p w14:paraId="1652A515" w14:textId="77777777" w:rsidR="00A23B3E" w:rsidRPr="000953DC" w:rsidRDefault="00A23B3E" w:rsidP="00333B65">
            <w:pPr>
              <w:pStyle w:val="NormalLeft"/>
              <w:spacing w:before="0" w:after="0"/>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7B93DA83" w14:textId="77777777" w:rsidR="00333B65" w:rsidRPr="00333B65" w:rsidRDefault="00333B65" w:rsidP="00333B65">
            <w:pPr>
              <w:spacing w:before="0" w:after="0"/>
              <w:rPr>
                <w:rFonts w:ascii="Arial" w:hAnsi="Arial" w:cs="Arial"/>
                <w:sz w:val="10"/>
                <w:szCs w:val="10"/>
              </w:rPr>
            </w:pPr>
          </w:p>
          <w:p w14:paraId="7232C328" w14:textId="77777777" w:rsidR="00A23B3E" w:rsidRDefault="00A23B3E" w:rsidP="00333B65">
            <w:pPr>
              <w:spacing w:before="0" w:after="0"/>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p>
          <w:p w14:paraId="2075C135" w14:textId="77777777" w:rsidR="00333B65" w:rsidRDefault="00333B65" w:rsidP="00333B65">
            <w:pPr>
              <w:spacing w:before="0" w:after="0"/>
              <w:rPr>
                <w:rFonts w:ascii="Arial" w:hAnsi="Arial" w:cs="Arial"/>
                <w:sz w:val="15"/>
                <w:szCs w:val="15"/>
              </w:rPr>
            </w:pPr>
          </w:p>
          <w:p w14:paraId="6081C27A" w14:textId="77777777" w:rsidR="00333B65" w:rsidRDefault="00333B65" w:rsidP="00333B65">
            <w:pPr>
              <w:spacing w:before="0" w:after="0"/>
              <w:rPr>
                <w:rFonts w:ascii="Arial" w:hAnsi="Arial" w:cs="Arial"/>
                <w:sz w:val="15"/>
                <w:szCs w:val="15"/>
              </w:rPr>
            </w:pPr>
          </w:p>
          <w:p w14:paraId="6D0EB34F" w14:textId="77777777" w:rsidR="00333B65" w:rsidRPr="000953DC" w:rsidRDefault="00333B65" w:rsidP="00333B65">
            <w:pPr>
              <w:spacing w:before="0" w:after="0"/>
              <w:rPr>
                <w:rFonts w:ascii="Arial" w:hAnsi="Arial" w:cs="Arial"/>
                <w:sz w:val="15"/>
                <w:szCs w:val="15"/>
              </w:rPr>
            </w:pPr>
          </w:p>
          <w:p w14:paraId="6801DA9A" w14:textId="77777777" w:rsidR="00A23B3E" w:rsidRPr="000953DC" w:rsidRDefault="008E3A62" w:rsidP="00333B65">
            <w:pPr>
              <w:spacing w:before="0" w:after="0"/>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458F39DC" w14:textId="77777777" w:rsidTr="002D14CC">
        <w:trPr>
          <w:trHeight w:val="154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60FEEC" w14:textId="77777777" w:rsidR="00333B65" w:rsidRPr="00333B65" w:rsidRDefault="00333B65" w:rsidP="00333B65">
            <w:pPr>
              <w:pStyle w:val="NormalLeft"/>
              <w:spacing w:before="0" w:after="0"/>
              <w:jc w:val="both"/>
              <w:rPr>
                <w:rStyle w:val="NormalBoldChar"/>
                <w:rFonts w:ascii="Arial" w:eastAsia="Calibri" w:hAnsi="Arial" w:cs="Arial"/>
                <w:b w:val="0"/>
                <w:w w:val="0"/>
                <w:sz w:val="15"/>
                <w:szCs w:val="15"/>
              </w:rPr>
            </w:pPr>
          </w:p>
          <w:p w14:paraId="6A20AA14" w14:textId="77777777" w:rsidR="008E3A62" w:rsidRDefault="00A23B3E" w:rsidP="00333B65">
            <w:pPr>
              <w:pStyle w:val="NormalLeft"/>
              <w:spacing w:before="0" w:after="0"/>
              <w:jc w:val="both"/>
              <w:rPr>
                <w:rFonts w:ascii="Arial" w:hAnsi="Arial" w:cs="Arial"/>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p>
          <w:p w14:paraId="0229B555" w14:textId="77777777" w:rsidR="00333B65" w:rsidRPr="00333B65" w:rsidRDefault="00333B65" w:rsidP="00333B65">
            <w:pPr>
              <w:pStyle w:val="NormalLeft"/>
              <w:spacing w:before="0" w:after="0"/>
              <w:jc w:val="both"/>
              <w:rPr>
                <w:rFonts w:ascii="Arial" w:hAnsi="Arial" w:cs="Arial"/>
                <w:color w:val="000000"/>
                <w:sz w:val="15"/>
                <w:szCs w:val="15"/>
              </w:rPr>
            </w:pPr>
          </w:p>
          <w:p w14:paraId="151E3F38" w14:textId="77777777" w:rsidR="00A23B3E" w:rsidRPr="000953DC" w:rsidRDefault="00A23B3E" w:rsidP="00333B65">
            <w:pPr>
              <w:pStyle w:val="NormalLeft"/>
              <w:spacing w:before="0" w:after="0"/>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446C09CF" w14:textId="77777777" w:rsidR="00333B65" w:rsidRDefault="00333B65" w:rsidP="00333B65">
            <w:pPr>
              <w:spacing w:before="0" w:after="0"/>
              <w:rPr>
                <w:rFonts w:ascii="Arial" w:hAnsi="Arial" w:cs="Arial"/>
                <w:sz w:val="15"/>
                <w:szCs w:val="15"/>
              </w:rPr>
            </w:pPr>
          </w:p>
          <w:p w14:paraId="7FC11918" w14:textId="77777777" w:rsidR="00A23B3E" w:rsidRDefault="00A23B3E" w:rsidP="00333B65">
            <w:pPr>
              <w:spacing w:before="0" w:after="0"/>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p>
          <w:p w14:paraId="2DECB830" w14:textId="77777777" w:rsidR="00333B65" w:rsidRDefault="00333B65" w:rsidP="00333B65">
            <w:pPr>
              <w:spacing w:before="0" w:after="0"/>
              <w:rPr>
                <w:rFonts w:ascii="Arial" w:hAnsi="Arial" w:cs="Arial"/>
                <w:color w:val="auto"/>
                <w:sz w:val="15"/>
                <w:szCs w:val="15"/>
              </w:rPr>
            </w:pPr>
          </w:p>
          <w:p w14:paraId="6D62D6B0" w14:textId="77777777" w:rsidR="00333B65" w:rsidRDefault="00333B65" w:rsidP="00333B65">
            <w:pPr>
              <w:spacing w:before="0" w:after="0"/>
              <w:rPr>
                <w:rFonts w:ascii="Arial" w:hAnsi="Arial" w:cs="Arial"/>
                <w:color w:val="auto"/>
                <w:sz w:val="15"/>
                <w:szCs w:val="15"/>
              </w:rPr>
            </w:pPr>
          </w:p>
          <w:p w14:paraId="03D30232" w14:textId="77777777" w:rsidR="00333B65" w:rsidRDefault="00333B65" w:rsidP="00333B65">
            <w:pPr>
              <w:spacing w:before="0" w:after="0"/>
              <w:rPr>
                <w:rFonts w:ascii="Arial" w:hAnsi="Arial" w:cs="Arial"/>
                <w:color w:val="auto"/>
                <w:sz w:val="15"/>
                <w:szCs w:val="15"/>
              </w:rPr>
            </w:pPr>
          </w:p>
          <w:p w14:paraId="5107ED23" w14:textId="77777777" w:rsidR="00333B65" w:rsidRPr="00B431CF" w:rsidRDefault="00333B65" w:rsidP="00333B65">
            <w:pPr>
              <w:spacing w:before="0" w:after="0"/>
              <w:rPr>
                <w:rFonts w:ascii="Arial" w:hAnsi="Arial" w:cs="Arial"/>
                <w:color w:val="auto"/>
                <w:sz w:val="15"/>
                <w:szCs w:val="15"/>
              </w:rPr>
            </w:pPr>
          </w:p>
          <w:p w14:paraId="382141AA" w14:textId="77777777" w:rsidR="00A23B3E" w:rsidRPr="00333B65" w:rsidRDefault="00A23B3E" w:rsidP="00333B65">
            <w:pPr>
              <w:spacing w:before="0" w:after="0"/>
              <w:rPr>
                <w:rFonts w:ascii="Arial" w:hAnsi="Arial" w:cs="Arial"/>
                <w:color w:val="auto"/>
                <w:sz w:val="12"/>
                <w:szCs w:val="12"/>
              </w:rPr>
            </w:pPr>
          </w:p>
          <w:p w14:paraId="6EE0EA73" w14:textId="77777777" w:rsidR="00A23B3E" w:rsidRPr="000953DC" w:rsidRDefault="00A23B3E" w:rsidP="00333B65">
            <w:pPr>
              <w:spacing w:before="0" w:after="0"/>
            </w:pPr>
            <w:r w:rsidRPr="000953DC">
              <w:rPr>
                <w:rFonts w:ascii="Arial" w:hAnsi="Arial" w:cs="Arial"/>
                <w:sz w:val="15"/>
                <w:szCs w:val="15"/>
              </w:rPr>
              <w:t>[…………………]</w:t>
            </w:r>
          </w:p>
        </w:tc>
      </w:tr>
      <w:tr w:rsidR="00A23B3E" w14:paraId="61D4812D" w14:textId="77777777" w:rsidTr="002D14CC">
        <w:trPr>
          <w:trHeight w:val="149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AB7EF8" w14:textId="77777777" w:rsidR="00B012CB" w:rsidRDefault="00B012CB" w:rsidP="00B012CB">
            <w:pPr>
              <w:pStyle w:val="NormalLeft"/>
              <w:spacing w:before="0" w:after="0"/>
              <w:jc w:val="both"/>
              <w:rPr>
                <w:rFonts w:ascii="Arial" w:hAnsi="Arial" w:cs="Arial"/>
                <w:color w:val="000000"/>
                <w:sz w:val="15"/>
                <w:szCs w:val="15"/>
              </w:rPr>
            </w:pPr>
          </w:p>
          <w:p w14:paraId="2832C5F7" w14:textId="77777777" w:rsidR="00F351F0" w:rsidRPr="003A443E" w:rsidRDefault="00A23B3E" w:rsidP="00B012CB">
            <w:pPr>
              <w:pStyle w:val="NormalLeft"/>
              <w:spacing w:before="0" w:after="0"/>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3EE14E5A" w14:textId="77777777" w:rsidR="00B012CB" w:rsidRDefault="00A23B3E" w:rsidP="00B012CB">
            <w:pPr>
              <w:pStyle w:val="NormalLeft"/>
              <w:numPr>
                <w:ilvl w:val="0"/>
                <w:numId w:val="16"/>
              </w:numPr>
              <w:spacing w:before="0" w:after="0"/>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r w:rsidR="00B012CB">
              <w:rPr>
                <w:rFonts w:ascii="Arial" w:hAnsi="Arial" w:cs="Arial"/>
                <w:color w:val="000000"/>
                <w:sz w:val="14"/>
                <w:szCs w:val="14"/>
              </w:rPr>
              <w:t>;</w:t>
            </w:r>
          </w:p>
          <w:p w14:paraId="6487A052" w14:textId="77777777" w:rsidR="00A23B3E" w:rsidRPr="00B012CB" w:rsidRDefault="00A23B3E" w:rsidP="00B012CB">
            <w:pPr>
              <w:pStyle w:val="NormalLeft"/>
              <w:numPr>
                <w:ilvl w:val="0"/>
                <w:numId w:val="16"/>
              </w:numPr>
              <w:spacing w:before="0" w:after="0"/>
              <w:ind w:left="304" w:hanging="284"/>
              <w:jc w:val="both"/>
              <w:rPr>
                <w:rFonts w:ascii="Arial" w:hAnsi="Arial" w:cs="Arial"/>
                <w:color w:val="000000"/>
                <w:sz w:val="14"/>
                <w:szCs w:val="14"/>
              </w:rPr>
            </w:pPr>
            <w:r w:rsidRPr="00B012CB">
              <w:rPr>
                <w:rStyle w:val="NormalBoldChar"/>
                <w:rFonts w:ascii="Arial" w:eastAsia="Calibri" w:hAnsi="Arial" w:cs="Arial"/>
                <w:color w:val="000000"/>
                <w:w w:val="0"/>
                <w:sz w:val="14"/>
                <w:szCs w:val="14"/>
              </w:rPr>
              <w:t xml:space="preserve">non avere </w:t>
            </w:r>
            <w:r w:rsidRPr="00B012CB">
              <w:rPr>
                <w:rFonts w:ascii="Arial" w:hAnsi="Arial" w:cs="Arial"/>
                <w:b/>
                <w:color w:val="000000"/>
                <w:sz w:val="14"/>
                <w:szCs w:val="14"/>
              </w:rPr>
              <w:t>occultato</w:t>
            </w:r>
            <w:r w:rsidRPr="00B012CB">
              <w:rPr>
                <w:rFonts w:ascii="Arial" w:hAnsi="Arial" w:cs="Arial"/>
                <w:color w:val="000000"/>
                <w:sz w:val="14"/>
                <w:szCs w:val="14"/>
              </w:rPr>
              <w:t xml:space="preserve"> tali informazioni?</w:t>
            </w:r>
          </w:p>
        </w:tc>
        <w:tc>
          <w:tcPr>
            <w:tcW w:w="4443" w:type="dxa"/>
            <w:tcBorders>
              <w:top w:val="single" w:sz="4" w:space="0" w:color="00000A"/>
              <w:left w:val="single" w:sz="4" w:space="0" w:color="00000A"/>
              <w:bottom w:val="single" w:sz="4" w:space="0" w:color="00000A"/>
              <w:right w:val="single" w:sz="4" w:space="0" w:color="00000A"/>
            </w:tcBorders>
            <w:shd w:val="clear" w:color="auto" w:fill="FFFFFF"/>
          </w:tcPr>
          <w:p w14:paraId="421E4A86" w14:textId="77777777" w:rsidR="00F351F0" w:rsidRPr="003A443E" w:rsidRDefault="00F351F0" w:rsidP="00B012CB">
            <w:pPr>
              <w:spacing w:before="0" w:after="0"/>
              <w:rPr>
                <w:rFonts w:ascii="Arial" w:hAnsi="Arial" w:cs="Arial"/>
                <w:color w:val="000000"/>
                <w:sz w:val="15"/>
                <w:szCs w:val="15"/>
              </w:rPr>
            </w:pPr>
          </w:p>
          <w:p w14:paraId="1F1DBD44" w14:textId="77777777" w:rsidR="00B012CB" w:rsidRDefault="00B012CB" w:rsidP="00B012CB">
            <w:pPr>
              <w:spacing w:before="0" w:after="0"/>
              <w:rPr>
                <w:rFonts w:ascii="Arial" w:hAnsi="Arial" w:cs="Arial"/>
                <w:color w:val="000000"/>
                <w:sz w:val="15"/>
                <w:szCs w:val="15"/>
              </w:rPr>
            </w:pPr>
          </w:p>
          <w:p w14:paraId="52F29139" w14:textId="77777777" w:rsidR="00B32C28" w:rsidRDefault="00A23B3E" w:rsidP="00B012CB">
            <w:pPr>
              <w:spacing w:before="0" w:after="0"/>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EBA2866" w14:textId="77777777" w:rsidR="00B012CB" w:rsidRDefault="00B012CB" w:rsidP="00B012CB">
            <w:pPr>
              <w:spacing w:before="0" w:after="0"/>
              <w:rPr>
                <w:rFonts w:ascii="Arial" w:hAnsi="Arial" w:cs="Arial"/>
                <w:color w:val="000000"/>
                <w:sz w:val="15"/>
                <w:szCs w:val="15"/>
              </w:rPr>
            </w:pPr>
          </w:p>
          <w:p w14:paraId="06ACB217" w14:textId="77777777" w:rsidR="00B012CB" w:rsidRPr="00B012CB" w:rsidRDefault="00B012CB" w:rsidP="00B012CB">
            <w:pPr>
              <w:spacing w:before="0" w:after="0"/>
              <w:rPr>
                <w:rFonts w:ascii="Arial" w:hAnsi="Arial" w:cs="Arial"/>
                <w:color w:val="000000"/>
                <w:sz w:val="12"/>
                <w:szCs w:val="12"/>
              </w:rPr>
            </w:pPr>
          </w:p>
          <w:p w14:paraId="2A38D873" w14:textId="77777777" w:rsidR="00A23B3E" w:rsidRPr="003A443E" w:rsidRDefault="00A23B3E" w:rsidP="00B012CB">
            <w:pPr>
              <w:spacing w:before="0" w:after="0"/>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306C8D8A" w14:textId="77777777" w:rsidR="006B4D39" w:rsidRPr="00B431CF" w:rsidRDefault="006B4D39" w:rsidP="00C70740">
      <w:pPr>
        <w:pStyle w:val="SectionTitle"/>
        <w:spacing w:after="120"/>
        <w:rPr>
          <w:rFonts w:ascii="Arial" w:hAnsi="Arial" w:cs="Arial"/>
          <w:b w:val="0"/>
          <w:caps/>
          <w:sz w:val="12"/>
          <w:szCs w:val="12"/>
        </w:rPr>
      </w:pPr>
    </w:p>
    <w:p w14:paraId="4F7EBA14" w14:textId="77777777" w:rsidR="00A23B3E" w:rsidRDefault="00A23B3E" w:rsidP="00C70740">
      <w:pPr>
        <w:pStyle w:val="SectionTitle"/>
        <w:spacing w:before="0" w:after="240"/>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jc w:val="center"/>
        <w:tblLayout w:type="fixed"/>
        <w:tblCellMar>
          <w:left w:w="93" w:type="dxa"/>
        </w:tblCellMar>
        <w:tblLook w:val="0000" w:firstRow="0" w:lastRow="0" w:firstColumn="0" w:lastColumn="0" w:noHBand="0" w:noVBand="0"/>
      </w:tblPr>
      <w:tblGrid>
        <w:gridCol w:w="4644"/>
        <w:gridCol w:w="4644"/>
      </w:tblGrid>
      <w:tr w:rsidR="00A23B3E" w14:paraId="7437B5CE"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B56E07"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w:t>
            </w:r>
            <w:r w:rsidR="00B431CF">
              <w:rPr>
                <w:rFonts w:ascii="Arial" w:hAnsi="Arial" w:cs="Arial"/>
                <w:color w:val="000000"/>
                <w:sz w:val="15"/>
                <w:szCs w:val="15"/>
              </w:rPr>
              <w:t>icolo</w:t>
            </w:r>
            <w:r w:rsidR="00C427DB" w:rsidRPr="003A443E">
              <w:rPr>
                <w:rFonts w:ascii="Arial" w:hAnsi="Arial" w:cs="Arial"/>
                <w:color w:val="000000"/>
                <w:sz w:val="15"/>
                <w:szCs w:val="15"/>
              </w:rPr>
              <w:t xml:space="preserve"> 53</w:t>
            </w:r>
            <w:r w:rsidR="00B431CF">
              <w:rPr>
                <w:rFonts w:ascii="Arial" w:hAnsi="Arial" w:cs="Arial"/>
                <w:color w:val="000000"/>
                <w:sz w:val="15"/>
                <w:szCs w:val="15"/>
              </w:rPr>
              <w:t>,</w:t>
            </w:r>
            <w:r w:rsidR="00C427DB" w:rsidRPr="003A443E">
              <w:rPr>
                <w:rFonts w:ascii="Arial" w:hAnsi="Arial" w:cs="Arial"/>
                <w:color w:val="000000"/>
                <w:sz w:val="15"/>
                <w:szCs w:val="15"/>
              </w:rPr>
              <w:t xml:space="preserve"> comma 16-ter</w:t>
            </w:r>
            <w:r w:rsidR="00B431CF">
              <w:rPr>
                <w:rFonts w:ascii="Arial" w:hAnsi="Arial" w:cs="Arial"/>
                <w:color w:val="000000"/>
                <w:sz w:val="15"/>
                <w:szCs w:val="15"/>
              </w:rPr>
              <w:t>,</w:t>
            </w:r>
            <w:r w:rsidR="00C427DB" w:rsidRPr="003A443E">
              <w:rPr>
                <w:rFonts w:ascii="Arial" w:hAnsi="Arial" w:cs="Arial"/>
                <w:color w:val="000000"/>
                <w:sz w:val="15"/>
                <w:szCs w:val="15"/>
              </w:rPr>
              <w:t xml:space="preserve"> del D.Lgs. </w:t>
            </w:r>
            <w:r w:rsidR="00B431CF">
              <w:rPr>
                <w:rFonts w:ascii="Arial" w:hAnsi="Arial" w:cs="Arial"/>
                <w:color w:val="000000"/>
                <w:sz w:val="15"/>
                <w:szCs w:val="15"/>
              </w:rPr>
              <w:t xml:space="preserve">n. </w:t>
            </w:r>
            <w:r w:rsidR="00C427DB" w:rsidRPr="003A443E">
              <w:rPr>
                <w:rFonts w:ascii="Arial" w:hAnsi="Arial" w:cs="Arial"/>
                <w:color w:val="000000"/>
                <w:sz w:val="15"/>
                <w:szCs w:val="15"/>
              </w:rPr>
              <w:t>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4AD771" w14:textId="77777777" w:rsidR="00A23B3E" w:rsidRPr="000953DC" w:rsidRDefault="00A23B3E">
            <w:r w:rsidRPr="000953DC">
              <w:rPr>
                <w:rFonts w:ascii="Arial" w:hAnsi="Arial" w:cs="Arial"/>
                <w:b/>
                <w:sz w:val="15"/>
                <w:szCs w:val="15"/>
              </w:rPr>
              <w:t>Risposta:</w:t>
            </w:r>
          </w:p>
        </w:tc>
      </w:tr>
      <w:tr w:rsidR="00A23B3E" w14:paraId="5F0EF3D3"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46A30A"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E96C34" w14:textId="77777777" w:rsidR="00A23B3E" w:rsidRPr="000953DC" w:rsidRDefault="00A23B3E" w:rsidP="00C70740">
            <w:pPr>
              <w:jc w:val="both"/>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5DE90239" w14:textId="77777777" w:rsidR="00A23B3E" w:rsidRPr="000953DC" w:rsidRDefault="00A23B3E" w:rsidP="00C70740">
            <w:pPr>
              <w:jc w:val="both"/>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4F071DCC" w14:textId="77777777" w:rsidR="00A23B3E" w:rsidRPr="000953DC" w:rsidRDefault="00A23B3E" w:rsidP="00C70740">
            <w:pPr>
              <w:jc w:val="both"/>
            </w:pPr>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47756CAD"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ACC1E3"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p>
          <w:p w14:paraId="0D97124F"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00B431CF">
              <w:rPr>
                <w:rFonts w:ascii="Arial" w:hAnsi="Arial" w:cs="Arial"/>
                <w:i/>
                <w:color w:val="000000"/>
                <w:sz w:val="14"/>
                <w:szCs w:val="14"/>
              </w:rPr>
              <w:t>?</w:t>
            </w:r>
            <w:r w:rsidRPr="00121BF6">
              <w:rPr>
                <w:rFonts w:ascii="Arial" w:hAnsi="Arial" w:cs="Arial"/>
                <w:color w:val="000000"/>
                <w:sz w:val="14"/>
                <w:szCs w:val="14"/>
              </w:rPr>
              <w:t xml:space="preserve"> </w:t>
            </w:r>
          </w:p>
          <w:p w14:paraId="77A6294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C8B6F8D" w14:textId="77777777" w:rsidR="00A23B3E" w:rsidRPr="00121BF6" w:rsidRDefault="00A23B3E" w:rsidP="00F351F0">
            <w:pPr>
              <w:pStyle w:val="NormaleWeb1"/>
              <w:spacing w:before="0" w:after="0"/>
              <w:jc w:val="both"/>
              <w:rPr>
                <w:rFonts w:ascii="Arial" w:hAnsi="Arial" w:cs="Arial"/>
                <w:color w:val="000000"/>
                <w:sz w:val="14"/>
                <w:szCs w:val="14"/>
              </w:rPr>
            </w:pPr>
          </w:p>
          <w:p w14:paraId="4C43425F"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w:t>
            </w:r>
            <w:r w:rsidR="00B431CF">
              <w:rPr>
                <w:rFonts w:ascii="Arial" w:hAnsi="Arial" w:cs="Arial"/>
                <w:color w:val="000000"/>
                <w:sz w:val="14"/>
                <w:szCs w:val="14"/>
              </w:rPr>
              <w:t>?</w:t>
            </w:r>
            <w:r w:rsidRPr="00121BF6">
              <w:rPr>
                <w:rFonts w:ascii="Arial" w:hAnsi="Arial" w:cs="Arial"/>
                <w:color w:val="000000"/>
                <w:sz w:val="14"/>
                <w:szCs w:val="14"/>
              </w:rPr>
              <w:t xml:space="preserve"> </w:t>
            </w:r>
          </w:p>
          <w:p w14:paraId="4B5621A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256207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D296247"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37AC3C33" w14:textId="77777777" w:rsidR="00625142" w:rsidRDefault="00625142">
            <w:pPr>
              <w:spacing w:before="0" w:after="0"/>
              <w:ind w:left="284" w:hanging="284"/>
              <w:jc w:val="both"/>
              <w:rPr>
                <w:rFonts w:ascii="Arial" w:hAnsi="Arial" w:cs="Arial"/>
                <w:color w:val="000000"/>
                <w:sz w:val="14"/>
                <w:szCs w:val="14"/>
              </w:rPr>
            </w:pPr>
          </w:p>
          <w:p w14:paraId="658E347C" w14:textId="77777777" w:rsidR="00A00CCA" w:rsidRPr="00121BF6" w:rsidRDefault="00A00CCA">
            <w:pPr>
              <w:spacing w:before="0" w:after="0"/>
              <w:ind w:left="284" w:hanging="284"/>
              <w:jc w:val="both"/>
              <w:rPr>
                <w:rFonts w:ascii="Arial" w:hAnsi="Arial" w:cs="Arial"/>
                <w:color w:val="000000"/>
                <w:sz w:val="14"/>
                <w:szCs w:val="14"/>
              </w:rPr>
            </w:pPr>
          </w:p>
          <w:p w14:paraId="1B806F96"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In caso affermativo:</w:t>
            </w:r>
          </w:p>
          <w:p w14:paraId="29458E9B" w14:textId="77777777" w:rsidR="00A23B3E" w:rsidRPr="00121BF6" w:rsidRDefault="00A23B3E" w:rsidP="00A00CCA">
            <w:pPr>
              <w:pStyle w:val="NormaleWeb1"/>
              <w:numPr>
                <w:ilvl w:val="0"/>
                <w:numId w:val="36"/>
              </w:numPr>
              <w:spacing w:before="0" w:after="0"/>
              <w:ind w:left="209" w:hanging="209"/>
              <w:jc w:val="both"/>
              <w:rPr>
                <w:rFonts w:ascii="Arial" w:hAnsi="Arial" w:cs="Arial"/>
                <w:color w:val="000000"/>
                <w:sz w:val="14"/>
                <w:szCs w:val="14"/>
              </w:rPr>
            </w:pPr>
            <w:r w:rsidRPr="00121BF6">
              <w:rPr>
                <w:rFonts w:ascii="Arial" w:hAnsi="Arial" w:cs="Arial"/>
                <w:color w:val="000000"/>
                <w:sz w:val="14"/>
                <w:szCs w:val="14"/>
              </w:rPr>
              <w:t>indicare la data dell’accertamento definitivo e l’autorità o organismo di emanazione:</w:t>
            </w:r>
          </w:p>
          <w:p w14:paraId="6C7CA43A" w14:textId="77777777" w:rsidR="00A23B3E" w:rsidRPr="00121BF6" w:rsidRDefault="00A23B3E" w:rsidP="00A00CCA">
            <w:pPr>
              <w:pStyle w:val="NormaleWeb1"/>
              <w:numPr>
                <w:ilvl w:val="0"/>
                <w:numId w:val="36"/>
              </w:numPr>
              <w:spacing w:before="0" w:after="0"/>
              <w:ind w:left="209" w:hanging="209"/>
              <w:jc w:val="both"/>
              <w:rPr>
                <w:rFonts w:ascii="Arial" w:hAnsi="Arial" w:cs="Arial"/>
                <w:color w:val="000000"/>
                <w:sz w:val="14"/>
                <w:szCs w:val="14"/>
              </w:rPr>
            </w:pPr>
            <w:r w:rsidRPr="00121BF6">
              <w:rPr>
                <w:rFonts w:ascii="Arial" w:hAnsi="Arial" w:cs="Arial"/>
                <w:color w:val="000000"/>
                <w:sz w:val="14"/>
                <w:szCs w:val="14"/>
              </w:rPr>
              <w:t xml:space="preserve">la violazione è stata </w:t>
            </w:r>
            <w:proofErr w:type="gramStart"/>
            <w:r w:rsidRPr="00121BF6">
              <w:rPr>
                <w:rFonts w:ascii="Arial" w:hAnsi="Arial" w:cs="Arial"/>
                <w:color w:val="000000"/>
                <w:sz w:val="14"/>
                <w:szCs w:val="14"/>
              </w:rPr>
              <w:t>rimossa ?</w:t>
            </w:r>
            <w:proofErr w:type="gramEnd"/>
          </w:p>
          <w:p w14:paraId="04B52FB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5F3856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525E3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4F4757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14B0CC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736112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03BC28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A1AC74" w14:textId="77777777" w:rsidR="00A23B3E" w:rsidRPr="00A00CCA" w:rsidRDefault="00A23B3E" w:rsidP="002D2191">
            <w:pPr>
              <w:pStyle w:val="NormaleWeb1"/>
              <w:numPr>
                <w:ilvl w:val="0"/>
                <w:numId w:val="10"/>
              </w:numPr>
              <w:spacing w:before="0" w:after="0"/>
              <w:ind w:left="284" w:hanging="284"/>
              <w:jc w:val="both"/>
              <w:rPr>
                <w:rFonts w:eastAsia="font292"/>
                <w:color w:val="000000"/>
                <w:sz w:val="14"/>
                <w:szCs w:val="14"/>
              </w:rPr>
            </w:pPr>
            <w:r w:rsidRPr="00A00CCA">
              <w:rPr>
                <w:rFonts w:ascii="Arial" w:hAnsi="Arial" w:cs="Arial"/>
                <w:color w:val="000000"/>
                <w:sz w:val="14"/>
                <w:szCs w:val="14"/>
              </w:rPr>
              <w:t>è in regola con le norme che disciplinano il diritto al lavoro dei disabili di cui all</w:t>
            </w:r>
            <w:hyperlink r:id="rId14" w:anchor="17" w:history="1">
              <w:r w:rsidRPr="00A00CCA">
                <w:rPr>
                  <w:rStyle w:val="Collegamentoipertestuale"/>
                  <w:rFonts w:ascii="Arial" w:eastAsia="font292" w:hAnsi="Arial" w:cs="Arial"/>
                  <w:color w:val="000000"/>
                  <w:sz w:val="14"/>
                  <w:szCs w:val="14"/>
                  <w:u w:val="none"/>
                </w:rPr>
                <w:t>a legge 12 marzo 1999, n. 68</w:t>
              </w:r>
            </w:hyperlink>
            <w:r w:rsidR="00A00CCA" w:rsidRPr="00A00CCA">
              <w:rPr>
                <w:rStyle w:val="Collegamentoipertestuale"/>
                <w:rFonts w:ascii="Arial" w:eastAsia="font292" w:hAnsi="Arial" w:cs="Arial"/>
                <w:color w:val="000000"/>
                <w:sz w:val="14"/>
                <w:szCs w:val="14"/>
                <w:u w:val="none"/>
              </w:rPr>
              <w:t xml:space="preserve"> </w:t>
            </w:r>
            <w:r w:rsidRPr="00A00CCA">
              <w:rPr>
                <w:rFonts w:ascii="Arial" w:hAnsi="Arial" w:cs="Arial"/>
                <w:color w:val="000000"/>
                <w:sz w:val="14"/>
                <w:szCs w:val="14"/>
              </w:rPr>
              <w:t xml:space="preserve">(Articolo 80, comma 5, lettera </w:t>
            </w:r>
            <w:r w:rsidRPr="00A00CCA">
              <w:rPr>
                <w:rFonts w:ascii="Arial" w:hAnsi="Arial" w:cs="Arial"/>
                <w:i/>
                <w:color w:val="000000"/>
                <w:sz w:val="14"/>
                <w:szCs w:val="14"/>
              </w:rPr>
              <w:t>i</w:t>
            </w:r>
            <w:r w:rsidRPr="00A00CCA">
              <w:rPr>
                <w:rFonts w:ascii="Arial" w:hAnsi="Arial" w:cs="Arial"/>
                <w:color w:val="000000"/>
                <w:sz w:val="14"/>
                <w:szCs w:val="14"/>
              </w:rPr>
              <w:t xml:space="preserve">); </w:t>
            </w:r>
          </w:p>
          <w:p w14:paraId="48618C99" w14:textId="77777777" w:rsidR="00A23B3E" w:rsidRPr="00121BF6" w:rsidRDefault="00A23B3E">
            <w:pPr>
              <w:pStyle w:val="NormaleWeb1"/>
              <w:spacing w:before="0" w:after="0"/>
              <w:jc w:val="both"/>
              <w:rPr>
                <w:rFonts w:ascii="Arial" w:hAnsi="Arial" w:cs="Arial"/>
                <w:color w:val="000000"/>
                <w:sz w:val="14"/>
                <w:szCs w:val="14"/>
              </w:rPr>
            </w:pPr>
          </w:p>
          <w:p w14:paraId="615BA31A" w14:textId="77777777" w:rsidR="00A23B3E" w:rsidRPr="00121BF6" w:rsidRDefault="00A23B3E">
            <w:pPr>
              <w:pStyle w:val="NormaleWeb1"/>
              <w:spacing w:before="0" w:after="0"/>
              <w:jc w:val="both"/>
              <w:rPr>
                <w:rFonts w:ascii="Arial" w:hAnsi="Arial" w:cs="Arial"/>
                <w:color w:val="000000"/>
                <w:sz w:val="14"/>
                <w:szCs w:val="14"/>
              </w:rPr>
            </w:pPr>
          </w:p>
          <w:p w14:paraId="138D007A" w14:textId="77777777" w:rsidR="00A23B3E" w:rsidRPr="00121BF6" w:rsidRDefault="00A23B3E">
            <w:pPr>
              <w:pStyle w:val="NormaleWeb1"/>
              <w:spacing w:before="0" w:after="0"/>
              <w:jc w:val="both"/>
              <w:rPr>
                <w:rFonts w:ascii="Arial" w:hAnsi="Arial" w:cs="Arial"/>
                <w:color w:val="000000"/>
                <w:sz w:val="14"/>
                <w:szCs w:val="14"/>
              </w:rPr>
            </w:pPr>
          </w:p>
          <w:p w14:paraId="23580E9B" w14:textId="77777777" w:rsidR="00A23B3E" w:rsidRPr="00121BF6" w:rsidRDefault="00A23B3E">
            <w:pPr>
              <w:pStyle w:val="NormaleWeb1"/>
              <w:spacing w:before="0" w:after="0"/>
              <w:jc w:val="both"/>
              <w:rPr>
                <w:rFonts w:ascii="Arial" w:hAnsi="Arial" w:cs="Arial"/>
                <w:color w:val="000000"/>
                <w:sz w:val="14"/>
                <w:szCs w:val="14"/>
              </w:rPr>
            </w:pPr>
          </w:p>
          <w:p w14:paraId="04351253" w14:textId="77777777" w:rsidR="00A23B3E" w:rsidRPr="00121BF6" w:rsidRDefault="00A23B3E">
            <w:pPr>
              <w:pStyle w:val="NormaleWeb1"/>
              <w:spacing w:before="0" w:after="0"/>
              <w:jc w:val="both"/>
              <w:rPr>
                <w:rFonts w:ascii="Arial" w:hAnsi="Arial" w:cs="Arial"/>
                <w:color w:val="000000"/>
                <w:sz w:val="14"/>
                <w:szCs w:val="14"/>
              </w:rPr>
            </w:pPr>
          </w:p>
          <w:p w14:paraId="030CAE9B" w14:textId="77777777" w:rsidR="00A23B3E" w:rsidRPr="00121BF6" w:rsidRDefault="00A23B3E">
            <w:pPr>
              <w:pStyle w:val="NormaleWeb1"/>
              <w:spacing w:before="0" w:after="0"/>
              <w:jc w:val="both"/>
              <w:rPr>
                <w:rFonts w:ascii="Arial" w:hAnsi="Arial" w:cs="Arial"/>
                <w:color w:val="000000"/>
                <w:sz w:val="14"/>
                <w:szCs w:val="14"/>
              </w:rPr>
            </w:pPr>
          </w:p>
          <w:p w14:paraId="1893297B" w14:textId="77777777" w:rsidR="006B4D39" w:rsidRPr="00121BF6" w:rsidRDefault="006B4D39">
            <w:pPr>
              <w:pStyle w:val="NormaleWeb1"/>
              <w:spacing w:before="0" w:after="0"/>
              <w:jc w:val="both"/>
              <w:rPr>
                <w:rFonts w:ascii="Arial" w:hAnsi="Arial" w:cs="Arial"/>
                <w:color w:val="000000"/>
                <w:sz w:val="14"/>
                <w:szCs w:val="14"/>
              </w:rPr>
            </w:pPr>
          </w:p>
          <w:p w14:paraId="60AB1DDD" w14:textId="77777777" w:rsidR="00A23B3E" w:rsidRPr="00121BF6" w:rsidRDefault="00A23B3E">
            <w:pPr>
              <w:pStyle w:val="NormaleWeb1"/>
              <w:spacing w:before="0" w:after="0"/>
              <w:jc w:val="both"/>
              <w:rPr>
                <w:rFonts w:ascii="Arial" w:hAnsi="Arial" w:cs="Arial"/>
                <w:color w:val="000000"/>
                <w:sz w:val="14"/>
                <w:szCs w:val="14"/>
              </w:rPr>
            </w:pPr>
          </w:p>
          <w:p w14:paraId="1FA59163"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2DC73E3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AB514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A59BD39" w14:textId="77777777" w:rsidR="00A23B3E" w:rsidRPr="00121BF6" w:rsidRDefault="00A23B3E" w:rsidP="00A00CCA">
            <w:pPr>
              <w:pStyle w:val="NormaleWeb1"/>
              <w:numPr>
                <w:ilvl w:val="0"/>
                <w:numId w:val="37"/>
              </w:numPr>
              <w:spacing w:before="0" w:after="0"/>
              <w:ind w:left="209" w:hanging="209"/>
              <w:jc w:val="both"/>
              <w:rPr>
                <w:rFonts w:ascii="Arial" w:hAnsi="Arial" w:cs="Arial"/>
                <w:color w:val="000000"/>
                <w:sz w:val="14"/>
                <w:szCs w:val="14"/>
              </w:rPr>
            </w:pPr>
            <w:r w:rsidRPr="00121BF6">
              <w:rPr>
                <w:rFonts w:ascii="Arial" w:hAnsi="Arial" w:cs="Arial"/>
                <w:color w:val="000000"/>
                <w:sz w:val="14"/>
                <w:szCs w:val="14"/>
              </w:rPr>
              <w:t>ha denunciato i fatti all’autorità giudiziaria?</w:t>
            </w:r>
          </w:p>
          <w:p w14:paraId="5FBD28E5" w14:textId="77777777" w:rsidR="00A23B3E" w:rsidRPr="00121BF6" w:rsidRDefault="00A23B3E" w:rsidP="00A00CCA">
            <w:pPr>
              <w:pStyle w:val="NormaleWeb1"/>
              <w:numPr>
                <w:ilvl w:val="0"/>
                <w:numId w:val="37"/>
              </w:numPr>
              <w:spacing w:before="0" w:after="0"/>
              <w:ind w:left="209" w:hanging="209"/>
              <w:jc w:val="both"/>
              <w:rPr>
                <w:rFonts w:ascii="Arial" w:hAnsi="Arial" w:cs="Arial"/>
                <w:color w:val="000000"/>
                <w:sz w:val="14"/>
                <w:szCs w:val="14"/>
              </w:rPr>
            </w:pPr>
            <w:r w:rsidRPr="00121BF6">
              <w:rPr>
                <w:rFonts w:ascii="Arial" w:hAnsi="Arial" w:cs="Arial"/>
                <w:color w:val="000000"/>
                <w:sz w:val="14"/>
                <w:szCs w:val="14"/>
              </w:rPr>
              <w:t>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
          <w:p w14:paraId="76D6B653" w14:textId="77777777" w:rsidR="00A23B3E" w:rsidRDefault="00A23B3E">
            <w:pPr>
              <w:pStyle w:val="NormaleWeb1"/>
              <w:spacing w:before="0" w:after="0"/>
              <w:ind w:left="284" w:hanging="284"/>
              <w:jc w:val="both"/>
              <w:rPr>
                <w:rFonts w:ascii="Arial" w:hAnsi="Arial" w:cs="Arial"/>
                <w:color w:val="000000"/>
                <w:sz w:val="14"/>
                <w:szCs w:val="14"/>
              </w:rPr>
            </w:pPr>
          </w:p>
          <w:p w14:paraId="261D85E4" w14:textId="77777777" w:rsidR="00A00CCA" w:rsidRPr="00121BF6" w:rsidRDefault="00A00CCA">
            <w:pPr>
              <w:pStyle w:val="NormaleWeb1"/>
              <w:spacing w:before="0" w:after="0"/>
              <w:ind w:left="284" w:hanging="284"/>
              <w:jc w:val="both"/>
              <w:rPr>
                <w:rFonts w:ascii="Arial" w:hAnsi="Arial" w:cs="Arial"/>
                <w:color w:val="000000"/>
                <w:sz w:val="14"/>
                <w:szCs w:val="14"/>
              </w:rPr>
            </w:pPr>
          </w:p>
          <w:p w14:paraId="55A6397E"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4F8836B"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CD6883F"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D35B3B3" w14:textId="77777777" w:rsidR="00A23B3E" w:rsidRPr="00A00CCA"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p w14:paraId="503BB98F" w14:textId="77777777" w:rsidR="00A00CCA" w:rsidRPr="00121BF6" w:rsidRDefault="00A00CCA" w:rsidP="00A00CCA">
            <w:pPr>
              <w:pStyle w:val="NormaleWeb1"/>
              <w:spacing w:before="0" w:after="0"/>
              <w:jc w:val="both"/>
              <w:rPr>
                <w:rFonts w:ascii="Arial" w:hAnsi="Arial" w:cs="Arial"/>
                <w:strike/>
                <w:color w:val="000000"/>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4A937E" w14:textId="77777777" w:rsidR="00A23B3E" w:rsidRPr="003A443E" w:rsidRDefault="00A23B3E">
            <w:pPr>
              <w:rPr>
                <w:rFonts w:ascii="Arial" w:hAnsi="Arial" w:cs="Arial"/>
                <w:color w:val="000000"/>
                <w:sz w:val="15"/>
                <w:szCs w:val="15"/>
              </w:rPr>
            </w:pPr>
          </w:p>
          <w:p w14:paraId="2E091BDF" w14:textId="77777777" w:rsidR="005309A4" w:rsidRDefault="00A23B3E" w:rsidP="00A00CCA">
            <w:pPr>
              <w:spacing w:before="0" w:after="0"/>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E7EFE59" w14:textId="77777777" w:rsidR="00A00CCA" w:rsidRPr="00A00CCA" w:rsidRDefault="00A00CCA" w:rsidP="00A00CCA">
            <w:pPr>
              <w:spacing w:before="0" w:after="0"/>
              <w:jc w:val="both"/>
              <w:rPr>
                <w:rFonts w:ascii="Arial" w:hAnsi="Arial" w:cs="Arial"/>
                <w:color w:val="000000"/>
                <w:sz w:val="10"/>
                <w:szCs w:val="10"/>
              </w:rPr>
            </w:pPr>
          </w:p>
          <w:p w14:paraId="58F068FC" w14:textId="77777777" w:rsidR="005309A4"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9F85E6C" w14:textId="77777777" w:rsidR="00A23B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w:t>
            </w:r>
          </w:p>
          <w:p w14:paraId="684B04A9" w14:textId="77777777" w:rsidR="00A00CCA" w:rsidRDefault="00A00CCA" w:rsidP="00A00CCA">
            <w:pPr>
              <w:spacing w:before="0" w:after="0"/>
              <w:jc w:val="both"/>
              <w:rPr>
                <w:rFonts w:ascii="Arial" w:hAnsi="Arial" w:cs="Arial"/>
                <w:color w:val="000000"/>
                <w:sz w:val="14"/>
                <w:szCs w:val="14"/>
              </w:rPr>
            </w:pPr>
          </w:p>
          <w:p w14:paraId="20FEC6C6" w14:textId="77777777" w:rsidR="00A00CCA" w:rsidRPr="00A00CCA" w:rsidRDefault="00A00CCA" w:rsidP="00A00CCA">
            <w:pPr>
              <w:spacing w:before="0" w:after="0"/>
              <w:jc w:val="both"/>
              <w:rPr>
                <w:rFonts w:ascii="Arial" w:hAnsi="Arial" w:cs="Arial"/>
                <w:color w:val="000000"/>
                <w:sz w:val="15"/>
                <w:szCs w:val="15"/>
              </w:rPr>
            </w:pPr>
          </w:p>
          <w:p w14:paraId="691C6BAD" w14:textId="77777777" w:rsidR="005309A4" w:rsidRDefault="00A23B3E" w:rsidP="00A00CCA">
            <w:pPr>
              <w:spacing w:before="0" w:after="0"/>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25BAC36" w14:textId="77777777" w:rsidR="00A00CCA" w:rsidRPr="00A00CCA" w:rsidRDefault="00A00CCA" w:rsidP="00A00CCA">
            <w:pPr>
              <w:spacing w:before="0" w:after="0"/>
              <w:jc w:val="both"/>
              <w:rPr>
                <w:rFonts w:ascii="Arial" w:hAnsi="Arial" w:cs="Arial"/>
                <w:color w:val="000000"/>
                <w:sz w:val="10"/>
                <w:szCs w:val="10"/>
              </w:rPr>
            </w:pPr>
          </w:p>
          <w:p w14:paraId="11EA375C" w14:textId="77777777" w:rsidR="005309A4"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15A908D" w14:textId="77777777" w:rsidR="001D3A2B"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w:t>
            </w:r>
          </w:p>
          <w:p w14:paraId="6A6850AE" w14:textId="77777777" w:rsidR="00A00CCA" w:rsidRPr="00A00CCA" w:rsidRDefault="00A00CCA" w:rsidP="00A00CCA">
            <w:pPr>
              <w:spacing w:before="0" w:after="0"/>
              <w:jc w:val="both"/>
              <w:rPr>
                <w:rFonts w:ascii="Arial" w:hAnsi="Arial" w:cs="Arial"/>
                <w:color w:val="000000"/>
                <w:sz w:val="18"/>
                <w:szCs w:val="18"/>
              </w:rPr>
            </w:pPr>
          </w:p>
          <w:p w14:paraId="3EEC0CC9" w14:textId="77777777" w:rsidR="00A23B3E" w:rsidRPr="003A443E" w:rsidRDefault="00A23B3E" w:rsidP="00A00CCA">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B3523E" w14:textId="77777777" w:rsidR="00F351F0" w:rsidRDefault="00F351F0" w:rsidP="00A00CCA">
            <w:pPr>
              <w:spacing w:before="0" w:after="0"/>
              <w:ind w:left="284" w:hanging="284"/>
              <w:jc w:val="both"/>
              <w:rPr>
                <w:rFonts w:ascii="Arial" w:hAnsi="Arial" w:cs="Arial"/>
                <w:color w:val="000000"/>
                <w:sz w:val="14"/>
                <w:szCs w:val="14"/>
              </w:rPr>
            </w:pPr>
          </w:p>
          <w:p w14:paraId="7A66B21E" w14:textId="77777777" w:rsidR="00A00CCA" w:rsidRDefault="00A00CCA" w:rsidP="00A00CCA">
            <w:pPr>
              <w:spacing w:before="0" w:after="0"/>
              <w:ind w:left="284" w:hanging="284"/>
              <w:jc w:val="both"/>
              <w:rPr>
                <w:rFonts w:ascii="Arial" w:hAnsi="Arial" w:cs="Arial"/>
                <w:color w:val="000000"/>
                <w:sz w:val="14"/>
                <w:szCs w:val="14"/>
              </w:rPr>
            </w:pPr>
          </w:p>
          <w:p w14:paraId="50CC1F6F" w14:textId="77777777" w:rsidR="00A00CCA" w:rsidRPr="003A443E" w:rsidRDefault="00A00CCA" w:rsidP="00A00CCA">
            <w:pPr>
              <w:spacing w:before="0" w:after="0"/>
              <w:ind w:left="284" w:hanging="284"/>
              <w:jc w:val="both"/>
              <w:rPr>
                <w:rFonts w:ascii="Arial" w:hAnsi="Arial" w:cs="Arial"/>
                <w:color w:val="000000"/>
                <w:sz w:val="14"/>
                <w:szCs w:val="14"/>
              </w:rPr>
            </w:pPr>
          </w:p>
          <w:p w14:paraId="41DED857" w14:textId="77777777" w:rsidR="00A00CCA" w:rsidRDefault="00A00CCA" w:rsidP="00A00CCA">
            <w:pPr>
              <w:spacing w:before="0" w:after="0"/>
              <w:ind w:left="284" w:hanging="284"/>
              <w:jc w:val="both"/>
              <w:rPr>
                <w:rFonts w:ascii="Arial" w:hAnsi="Arial" w:cs="Arial"/>
                <w:color w:val="000000"/>
                <w:sz w:val="14"/>
                <w:szCs w:val="14"/>
              </w:rPr>
            </w:pPr>
          </w:p>
          <w:p w14:paraId="1D1E547B" w14:textId="77777777" w:rsidR="00A23B3E" w:rsidRPr="003A443E" w:rsidRDefault="00A23B3E" w:rsidP="00A00CCA">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2F9BA21D" w14:textId="77777777" w:rsidR="00F351F0" w:rsidRPr="00A00CCA" w:rsidRDefault="00F351F0" w:rsidP="00A00CCA">
            <w:pPr>
              <w:spacing w:before="0" w:after="0"/>
              <w:rPr>
                <w:rFonts w:ascii="Arial" w:hAnsi="Arial" w:cs="Arial"/>
                <w:color w:val="000000"/>
                <w:sz w:val="15"/>
                <w:szCs w:val="15"/>
              </w:rPr>
            </w:pPr>
          </w:p>
          <w:p w14:paraId="00A70B8E" w14:textId="77777777" w:rsidR="00A23B3E" w:rsidRPr="003A443E" w:rsidRDefault="00A23B3E" w:rsidP="00A00CCA">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372F1F9" w14:textId="77777777" w:rsidR="005309A4"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BB99775" w14:textId="77777777" w:rsidR="00A23B3E"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w:t>
            </w:r>
          </w:p>
          <w:p w14:paraId="69F412BE" w14:textId="77777777" w:rsidR="00A23B3E" w:rsidRDefault="00A23B3E" w:rsidP="00A00CCA">
            <w:pPr>
              <w:spacing w:before="0" w:after="0"/>
              <w:rPr>
                <w:rFonts w:ascii="Arial" w:hAnsi="Arial" w:cs="Arial"/>
                <w:color w:val="000000"/>
                <w:sz w:val="14"/>
                <w:szCs w:val="14"/>
              </w:rPr>
            </w:pPr>
          </w:p>
          <w:p w14:paraId="53800429" w14:textId="77777777" w:rsidR="00A00CCA" w:rsidRDefault="00A00CCA" w:rsidP="00A00CCA">
            <w:pPr>
              <w:spacing w:before="0" w:after="0"/>
              <w:rPr>
                <w:rFonts w:ascii="Arial" w:hAnsi="Arial" w:cs="Arial"/>
                <w:color w:val="000000"/>
                <w:sz w:val="14"/>
                <w:szCs w:val="14"/>
              </w:rPr>
            </w:pPr>
          </w:p>
          <w:p w14:paraId="712C8816" w14:textId="77777777" w:rsidR="00A00CCA" w:rsidRPr="003A443E" w:rsidRDefault="00A00CCA" w:rsidP="00A00CCA">
            <w:pPr>
              <w:spacing w:before="0" w:after="0"/>
              <w:rPr>
                <w:rFonts w:ascii="Arial" w:hAnsi="Arial" w:cs="Arial"/>
                <w:color w:val="000000"/>
                <w:sz w:val="14"/>
                <w:szCs w:val="14"/>
              </w:rPr>
            </w:pPr>
          </w:p>
          <w:p w14:paraId="546DA31C" w14:textId="77777777" w:rsidR="00A00CCA" w:rsidRDefault="00A23B3E" w:rsidP="00A00CCA">
            <w:pPr>
              <w:spacing w:before="0" w:after="0"/>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w:t>
            </w:r>
            <w:r w:rsidR="00A00CCA">
              <w:rPr>
                <w:rFonts w:ascii="Arial" w:hAnsi="Arial" w:cs="Arial"/>
                <w:color w:val="000000"/>
                <w:sz w:val="14"/>
                <w:szCs w:val="14"/>
              </w:rPr>
              <w:t xml:space="preserve"> </w:t>
            </w:r>
            <w:r w:rsidRPr="003A443E">
              <w:rPr>
                <w:rFonts w:ascii="Arial" w:hAnsi="Arial" w:cs="Arial"/>
                <w:color w:val="000000"/>
                <w:sz w:val="14"/>
                <w:szCs w:val="14"/>
              </w:rPr>
              <w:t>Non è tenuto alla disciplina legge 68/1999</w:t>
            </w:r>
          </w:p>
          <w:p w14:paraId="0D175167" w14:textId="77777777" w:rsidR="005309A4"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29A82EE" w14:textId="77777777" w:rsidR="00A23B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w:t>
            </w:r>
          </w:p>
          <w:p w14:paraId="0C9DCC3D" w14:textId="77777777" w:rsidR="00A00CCA" w:rsidRPr="003A443E" w:rsidRDefault="00A00CCA" w:rsidP="00A00CCA">
            <w:pPr>
              <w:spacing w:before="0" w:after="0"/>
              <w:jc w:val="both"/>
              <w:rPr>
                <w:rFonts w:ascii="Arial" w:hAnsi="Arial" w:cs="Arial"/>
                <w:color w:val="000000"/>
                <w:sz w:val="14"/>
                <w:szCs w:val="14"/>
              </w:rPr>
            </w:pPr>
          </w:p>
          <w:p w14:paraId="1CB10998" w14:textId="77777777" w:rsidR="00A23B3E"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EC9BFFE" w14:textId="77777777" w:rsidR="00A23B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A00CCA">
              <w:rPr>
                <w:rFonts w:ascii="Arial" w:hAnsi="Arial" w:cs="Arial"/>
                <w:color w:val="000000"/>
                <w:sz w:val="14"/>
                <w:szCs w:val="14"/>
              </w:rPr>
              <w:t xml:space="preserve"> </w:t>
            </w:r>
            <w:r w:rsidR="008F12E6" w:rsidRPr="003A443E">
              <w:rPr>
                <w:rFonts w:ascii="Arial" w:hAnsi="Arial" w:cs="Arial"/>
                <w:color w:val="000000"/>
                <w:sz w:val="14"/>
                <w:szCs w:val="14"/>
              </w:rPr>
              <w:t>[………..…][……….…][……….…]</w:t>
            </w:r>
          </w:p>
          <w:p w14:paraId="2CD760D2" w14:textId="77777777" w:rsidR="00A00CCA" w:rsidRDefault="00A00CCA" w:rsidP="00A00CCA">
            <w:pPr>
              <w:spacing w:before="0" w:after="0"/>
              <w:jc w:val="both"/>
              <w:rPr>
                <w:rFonts w:ascii="Arial" w:hAnsi="Arial" w:cs="Arial"/>
                <w:color w:val="000000"/>
                <w:sz w:val="14"/>
                <w:szCs w:val="14"/>
              </w:rPr>
            </w:pPr>
          </w:p>
          <w:p w14:paraId="5DAA2131" w14:textId="77777777" w:rsidR="00A00CCA" w:rsidRPr="003A443E" w:rsidRDefault="00A00CCA" w:rsidP="00A00CCA">
            <w:pPr>
              <w:spacing w:before="0" w:after="0"/>
              <w:jc w:val="both"/>
              <w:rPr>
                <w:rFonts w:ascii="Arial" w:hAnsi="Arial" w:cs="Arial"/>
                <w:color w:val="000000"/>
                <w:sz w:val="14"/>
                <w:szCs w:val="14"/>
              </w:rPr>
            </w:pPr>
          </w:p>
          <w:p w14:paraId="62C84AE3" w14:textId="77777777" w:rsidR="00A23B3E" w:rsidRPr="003A443E" w:rsidRDefault="00A23B3E" w:rsidP="00A00CCA">
            <w:pPr>
              <w:spacing w:before="0" w:after="0"/>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8EDCA7F" w14:textId="77777777" w:rsidR="00A23B3E" w:rsidRDefault="00A23B3E" w:rsidP="00A00CCA">
            <w:pPr>
              <w:spacing w:before="0" w:after="0"/>
              <w:rPr>
                <w:rFonts w:ascii="Arial" w:hAnsi="Arial" w:cs="Arial"/>
                <w:color w:val="000000"/>
                <w:sz w:val="14"/>
                <w:szCs w:val="14"/>
              </w:rPr>
            </w:pPr>
          </w:p>
          <w:p w14:paraId="157E306C" w14:textId="77777777" w:rsidR="00A00CCA" w:rsidRDefault="00A00CCA" w:rsidP="00A00CCA">
            <w:pPr>
              <w:spacing w:before="0" w:after="0"/>
              <w:rPr>
                <w:rFonts w:ascii="Arial" w:hAnsi="Arial" w:cs="Arial"/>
                <w:color w:val="000000"/>
                <w:sz w:val="14"/>
                <w:szCs w:val="14"/>
              </w:rPr>
            </w:pPr>
          </w:p>
          <w:p w14:paraId="25146140" w14:textId="77777777" w:rsidR="00A00CCA" w:rsidRDefault="00A00CCA" w:rsidP="00A00CCA">
            <w:pPr>
              <w:spacing w:before="0" w:after="0"/>
              <w:rPr>
                <w:rFonts w:ascii="Arial" w:hAnsi="Arial" w:cs="Arial"/>
                <w:color w:val="000000"/>
                <w:sz w:val="14"/>
                <w:szCs w:val="14"/>
              </w:rPr>
            </w:pPr>
          </w:p>
          <w:p w14:paraId="19E388B4" w14:textId="77777777" w:rsidR="00A00CCA" w:rsidRDefault="00A00CCA" w:rsidP="00A00CCA">
            <w:pPr>
              <w:spacing w:before="0" w:after="0"/>
              <w:rPr>
                <w:rFonts w:ascii="Arial" w:hAnsi="Arial" w:cs="Arial"/>
                <w:color w:val="000000"/>
                <w:sz w:val="14"/>
                <w:szCs w:val="14"/>
              </w:rPr>
            </w:pPr>
          </w:p>
          <w:p w14:paraId="49001A90" w14:textId="77777777" w:rsidR="00A00CCA" w:rsidRPr="00A00CCA" w:rsidRDefault="00A00CCA" w:rsidP="00A00CCA">
            <w:pPr>
              <w:spacing w:before="0" w:after="0"/>
              <w:rPr>
                <w:rFonts w:ascii="Arial" w:hAnsi="Arial" w:cs="Arial"/>
                <w:color w:val="000000"/>
                <w:sz w:val="15"/>
                <w:szCs w:val="15"/>
              </w:rPr>
            </w:pPr>
          </w:p>
          <w:p w14:paraId="2407D07E" w14:textId="77777777" w:rsidR="00A23B3E" w:rsidRPr="003A443E" w:rsidRDefault="00A23B3E" w:rsidP="00A00CCA">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AD644DE" w14:textId="77777777" w:rsidR="00A23B3E" w:rsidRPr="003A443E" w:rsidRDefault="00A23B3E" w:rsidP="00A00CCA">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91CE358" w14:textId="77777777" w:rsidR="005309A4" w:rsidRPr="003A443E" w:rsidRDefault="00A23B3E" w:rsidP="00A00CCA">
            <w:pPr>
              <w:spacing w:before="0" w:after="0"/>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44A99FD" w14:textId="77777777" w:rsidR="00A23B3E" w:rsidRPr="003A443E" w:rsidRDefault="00A23B3E" w:rsidP="00A00CCA">
            <w:pPr>
              <w:spacing w:before="0" w:after="0"/>
              <w:jc w:val="both"/>
              <w:rPr>
                <w:rFonts w:ascii="Arial" w:hAnsi="Arial" w:cs="Arial"/>
                <w:strike/>
                <w:color w:val="000000"/>
                <w:sz w:val="15"/>
                <w:szCs w:val="15"/>
              </w:rPr>
            </w:pPr>
            <w:r w:rsidRPr="003A443E">
              <w:rPr>
                <w:rFonts w:ascii="Arial" w:hAnsi="Arial" w:cs="Arial"/>
                <w:color w:val="000000"/>
                <w:sz w:val="14"/>
                <w:szCs w:val="14"/>
              </w:rPr>
              <w:t>[………..…][……….…][……….…]</w:t>
            </w:r>
          </w:p>
          <w:p w14:paraId="0D022B6C" w14:textId="77777777" w:rsidR="001D3A2B" w:rsidRDefault="001D3A2B" w:rsidP="00A00CCA">
            <w:pPr>
              <w:spacing w:before="0" w:after="0"/>
              <w:rPr>
                <w:rFonts w:ascii="Arial" w:hAnsi="Arial" w:cs="Arial"/>
                <w:color w:val="000000"/>
                <w:sz w:val="14"/>
                <w:szCs w:val="14"/>
              </w:rPr>
            </w:pPr>
          </w:p>
          <w:p w14:paraId="27487DAA" w14:textId="77777777" w:rsidR="00A00CCA" w:rsidRDefault="00A00CCA" w:rsidP="00A00CCA">
            <w:pPr>
              <w:spacing w:before="0" w:after="0"/>
              <w:rPr>
                <w:rFonts w:ascii="Arial" w:hAnsi="Arial" w:cs="Arial"/>
                <w:color w:val="000000"/>
                <w:sz w:val="14"/>
                <w:szCs w:val="14"/>
              </w:rPr>
            </w:pPr>
          </w:p>
          <w:p w14:paraId="2309BBC6" w14:textId="77777777" w:rsidR="00A23B3E" w:rsidRPr="003A443E" w:rsidRDefault="00A23B3E" w:rsidP="00A00CCA">
            <w:pPr>
              <w:spacing w:before="0" w:after="0"/>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14:paraId="14DF95A0" w14:textId="77777777" w:rsidTr="002D14C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70934" w14:textId="77777777" w:rsidR="00C427DB" w:rsidRPr="003A443E" w:rsidRDefault="00C03658" w:rsidP="00A00CCA">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9005C"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607BEA8C" w14:textId="77777777" w:rsidR="00C427DB" w:rsidRPr="008A39F6" w:rsidRDefault="00C427DB" w:rsidP="00C427DB">
      <w:pPr>
        <w:suppressAutoHyphens w:val="0"/>
        <w:autoSpaceDE w:val="0"/>
        <w:autoSpaceDN w:val="0"/>
        <w:adjustRightInd w:val="0"/>
        <w:spacing w:before="0" w:after="0"/>
        <w:rPr>
          <w:rFonts w:ascii="Arial" w:eastAsia="Times New Roman" w:hAnsi="Arial" w:cs="Arial"/>
          <w:color w:val="auto"/>
          <w:kern w:val="0"/>
          <w:sz w:val="16"/>
          <w:szCs w:val="16"/>
          <w:lang w:bidi="ar-SA"/>
        </w:rPr>
      </w:pPr>
    </w:p>
    <w:p w14:paraId="0CE1EB62" w14:textId="77777777" w:rsidR="00A23B3E" w:rsidRPr="00254048" w:rsidRDefault="00F351F0" w:rsidP="00254048">
      <w:pPr>
        <w:pStyle w:val="ChapterTitle"/>
        <w:spacing w:before="0" w:after="0"/>
        <w:rPr>
          <w:sz w:val="20"/>
          <w:szCs w:val="20"/>
        </w:rPr>
      </w:pPr>
      <w:r>
        <w:rPr>
          <w:sz w:val="18"/>
          <w:szCs w:val="18"/>
        </w:rPr>
        <w:br w:type="page"/>
      </w:r>
      <w:r w:rsidR="00A23B3E" w:rsidRPr="00254048">
        <w:rPr>
          <w:sz w:val="20"/>
          <w:szCs w:val="20"/>
        </w:rPr>
        <w:lastRenderedPageBreak/>
        <w:t>Parte IV: Criteri di selezione</w:t>
      </w:r>
    </w:p>
    <w:p w14:paraId="520FBF01" w14:textId="77777777" w:rsidR="00A23B3E" w:rsidRDefault="00A23B3E">
      <w:pPr>
        <w:spacing w:before="0" w:after="0"/>
        <w:rPr>
          <w:rFonts w:ascii="Arial" w:hAnsi="Arial" w:cs="Arial"/>
          <w:sz w:val="17"/>
          <w:szCs w:val="17"/>
        </w:rPr>
      </w:pPr>
    </w:p>
    <w:p w14:paraId="411F703D" w14:textId="77777777" w:rsidR="00A23B3E" w:rsidRDefault="00A23B3E">
      <w:pPr>
        <w:spacing w:before="0" w:after="0"/>
        <w:rPr>
          <w:rFonts w:ascii="Arial" w:hAnsi="Arial" w:cs="Arial"/>
          <w:sz w:val="14"/>
          <w:szCs w:val="14"/>
        </w:rPr>
      </w:pPr>
      <w:r w:rsidRPr="00F92B27">
        <w:rPr>
          <w:rFonts w:ascii="Arial" w:hAnsi="Arial" w:cs="Arial"/>
          <w:sz w:val="16"/>
          <w:szCs w:val="16"/>
        </w:rPr>
        <w:t>In merito ai criteri di selezione (sezione</w:t>
      </w:r>
      <w:r>
        <w:rPr>
          <w:rFonts w:ascii="Arial" w:hAnsi="Arial" w:cs="Arial"/>
          <w:sz w:val="14"/>
          <w:szCs w:val="14"/>
        </w:rPr>
        <w:t xml:space="preserve"> </w:t>
      </w:r>
      <w:r w:rsidRPr="00F92B27">
        <w:rPr>
          <w:rFonts w:ascii="Symbol" w:eastAsia="Symbol" w:hAnsi="Symbol" w:cs="Symbol"/>
          <w:sz w:val="18"/>
          <w:szCs w:val="18"/>
        </w:rPr>
        <w:t></w:t>
      </w:r>
      <w:r>
        <w:rPr>
          <w:rFonts w:ascii="Arial" w:hAnsi="Arial" w:cs="Arial"/>
          <w:sz w:val="14"/>
          <w:szCs w:val="14"/>
        </w:rPr>
        <w:t xml:space="preserve"> </w:t>
      </w:r>
      <w:r w:rsidRPr="00F92B27">
        <w:rPr>
          <w:rFonts w:ascii="Arial" w:hAnsi="Arial" w:cs="Arial"/>
          <w:sz w:val="16"/>
          <w:szCs w:val="16"/>
        </w:rPr>
        <w:t xml:space="preserve">o sezioni da A </w:t>
      </w:r>
      <w:proofErr w:type="spellStart"/>
      <w:r w:rsidRPr="00F92B27">
        <w:rPr>
          <w:rFonts w:ascii="Arial" w:hAnsi="Arial" w:cs="Arial"/>
          <w:sz w:val="16"/>
          <w:szCs w:val="16"/>
        </w:rPr>
        <w:t>a</w:t>
      </w:r>
      <w:proofErr w:type="spellEnd"/>
      <w:r w:rsidRPr="00F92B27">
        <w:rPr>
          <w:rFonts w:ascii="Arial" w:hAnsi="Arial" w:cs="Arial"/>
          <w:sz w:val="16"/>
          <w:szCs w:val="16"/>
        </w:rPr>
        <w:t xml:space="preserve"> D della presente parte) l'operatore economico dichiara che:</w:t>
      </w:r>
    </w:p>
    <w:p w14:paraId="6E21BD0F" w14:textId="77777777" w:rsidR="00A23B3E" w:rsidRPr="00DE4996" w:rsidRDefault="00A23B3E" w:rsidP="00F92B27">
      <w:pPr>
        <w:spacing w:before="0" w:after="0"/>
        <w:rPr>
          <w:rFonts w:ascii="Arial" w:hAnsi="Arial" w:cs="Arial"/>
          <w:sz w:val="16"/>
          <w:szCs w:val="16"/>
        </w:rPr>
      </w:pPr>
    </w:p>
    <w:p w14:paraId="1F5ECDAE" w14:textId="77777777" w:rsidR="00A23B3E" w:rsidRDefault="00A23B3E" w:rsidP="00F92B27">
      <w:pPr>
        <w:pStyle w:val="SectionTitle"/>
        <w:spacing w:before="0" w:after="0"/>
        <w:jc w:val="both"/>
        <w:rPr>
          <w:sz w:val="16"/>
          <w:szCs w:val="16"/>
        </w:rPr>
      </w:pPr>
      <w:r w:rsidRPr="00F92B27">
        <w:rPr>
          <w:rFonts w:ascii="Symbol" w:eastAsia="Symbol" w:hAnsi="Symbol" w:cs="Symbol"/>
          <w:caps/>
          <w:szCs w:val="28"/>
        </w:rPr>
        <w:t></w:t>
      </w:r>
      <w:r w:rsidRPr="00DE4996">
        <w:rPr>
          <w:rFonts w:ascii="Arial" w:hAnsi="Arial" w:cs="Arial"/>
          <w:b w:val="0"/>
          <w:caps/>
          <w:sz w:val="16"/>
          <w:szCs w:val="16"/>
        </w:rPr>
        <w:t xml:space="preserve">: </w:t>
      </w:r>
      <w:r w:rsidRPr="00F92B27">
        <w:rPr>
          <w:rFonts w:ascii="Arial" w:hAnsi="Arial" w:cs="Arial"/>
          <w:b w:val="0"/>
          <w:caps/>
          <w:color w:val="000000"/>
          <w:sz w:val="16"/>
          <w:szCs w:val="16"/>
          <w:u w:val="single"/>
        </w:rPr>
        <w:t>Indicazione globale</w:t>
      </w:r>
      <w:r w:rsidRPr="00F92B27">
        <w:rPr>
          <w:rFonts w:ascii="Arial" w:hAnsi="Arial" w:cs="Arial"/>
          <w:b w:val="0"/>
          <w:caps/>
          <w:sz w:val="16"/>
          <w:szCs w:val="16"/>
          <w:u w:val="single"/>
        </w:rPr>
        <w:t xml:space="preserve"> per tutti i criteri di selezione</w:t>
      </w:r>
      <w:r w:rsidR="009B5115">
        <w:rPr>
          <w:rFonts w:ascii="Arial" w:hAnsi="Arial" w:cs="Arial"/>
          <w:b w:val="0"/>
          <w:caps/>
          <w:sz w:val="16"/>
          <w:szCs w:val="16"/>
          <w:u w:val="single"/>
        </w:rPr>
        <w:t xml:space="preserve"> (</w:t>
      </w:r>
      <w:r w:rsidR="009B5115" w:rsidRPr="00907E8A">
        <w:rPr>
          <w:rFonts w:ascii="Arial" w:hAnsi="Arial" w:cs="Arial"/>
          <w:caps/>
          <w:color w:val="78A200"/>
          <w:sz w:val="20"/>
          <w:szCs w:val="20"/>
          <w:u w:val="single"/>
          <w:shd w:val="clear" w:color="auto" w:fill="E4FF97"/>
        </w:rPr>
        <w:t>non previsto dagli atti di gara</w:t>
      </w:r>
      <w:r w:rsidR="009B5115">
        <w:rPr>
          <w:rFonts w:ascii="Arial" w:hAnsi="Arial" w:cs="Arial"/>
          <w:b w:val="0"/>
          <w:caps/>
          <w:sz w:val="16"/>
          <w:szCs w:val="16"/>
          <w:u w:val="single"/>
        </w:rPr>
        <w:t>)</w:t>
      </w:r>
    </w:p>
    <w:p w14:paraId="13054EFA" w14:textId="77777777" w:rsidR="00A23B3E" w:rsidRDefault="00A23B3E" w:rsidP="00F92B27">
      <w:pPr>
        <w:pStyle w:val="Titolo1"/>
        <w:spacing w:before="0" w:after="0"/>
        <w:rPr>
          <w:sz w:val="16"/>
          <w:szCs w:val="16"/>
        </w:rPr>
      </w:pPr>
    </w:p>
    <w:p w14:paraId="4DB37A3A" w14:textId="77777777" w:rsidR="00A23B3E" w:rsidRDefault="00A23B3E" w:rsidP="00F92B27">
      <w:pPr>
        <w:pBdr>
          <w:top w:val="single" w:sz="4" w:space="1" w:color="00000A"/>
          <w:left w:val="single" w:sz="4" w:space="4" w:color="00000A"/>
          <w:bottom w:val="single" w:sz="4" w:space="1" w:color="00000A"/>
          <w:right w:val="single" w:sz="4" w:space="4" w:color="00000A"/>
        </w:pBdr>
        <w:shd w:val="clear" w:color="auto" w:fill="BFBFBF"/>
        <w:spacing w:before="0" w:after="0"/>
        <w:ind w:right="43"/>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p w14:paraId="7964DFC1" w14:textId="77777777" w:rsidR="00A23B3E" w:rsidRDefault="00A23B3E" w:rsidP="00F92B27">
      <w:pPr>
        <w:pStyle w:val="SectionTitle"/>
        <w:spacing w:before="0" w:after="0"/>
        <w:jc w:val="both"/>
        <w:rPr>
          <w:rFonts w:ascii="Arial" w:hAnsi="Arial" w:cs="Arial"/>
          <w:b w:val="0"/>
          <w:caps/>
          <w:sz w:val="16"/>
          <w:szCs w:val="16"/>
        </w:rPr>
      </w:pPr>
    </w:p>
    <w:tbl>
      <w:tblPr>
        <w:tblW w:w="9327" w:type="dxa"/>
        <w:jc w:val="center"/>
        <w:tblLayout w:type="fixed"/>
        <w:tblCellMar>
          <w:left w:w="93" w:type="dxa"/>
        </w:tblCellMar>
        <w:tblLook w:val="0000" w:firstRow="0" w:lastRow="0" w:firstColumn="0" w:lastColumn="0" w:noHBand="0" w:noVBand="0"/>
      </w:tblPr>
      <w:tblGrid>
        <w:gridCol w:w="4606"/>
        <w:gridCol w:w="4721"/>
      </w:tblGrid>
      <w:tr w:rsidR="00F92B27" w14:paraId="7F1A7BDA" w14:textId="77777777" w:rsidTr="009B5115">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E8E367" w14:textId="77777777" w:rsidR="00F92B27" w:rsidRDefault="00F92B27" w:rsidP="002D2191">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68BCA9" w14:textId="77777777" w:rsidR="00F92B27" w:rsidRDefault="00F92B27" w:rsidP="002D2191">
            <w:r>
              <w:rPr>
                <w:rFonts w:ascii="Arial" w:hAnsi="Arial" w:cs="Arial"/>
                <w:b/>
                <w:sz w:val="15"/>
                <w:szCs w:val="15"/>
              </w:rPr>
              <w:t>Risposta</w:t>
            </w:r>
          </w:p>
        </w:tc>
      </w:tr>
      <w:tr w:rsidR="00F92B27" w14:paraId="304E50BE" w14:textId="77777777" w:rsidTr="009B5115">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0E5FF1" w14:textId="77777777" w:rsidR="00F92B27" w:rsidRDefault="00F92B27" w:rsidP="002D2191">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r2bl w:val="single" w:sz="4" w:space="0" w:color="00000A"/>
            </w:tcBorders>
            <w:shd w:val="clear" w:color="auto" w:fill="FFFFFF"/>
            <w:vAlign w:val="center"/>
          </w:tcPr>
          <w:p w14:paraId="6083833B" w14:textId="77777777" w:rsidR="00F92B27" w:rsidRDefault="00F92B27" w:rsidP="002D2191">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477C487D" w14:textId="77777777" w:rsidR="00F92B27" w:rsidRDefault="00F92B27" w:rsidP="00F92B27">
      <w:pPr>
        <w:pStyle w:val="SectionTitle"/>
        <w:spacing w:before="0" w:after="0"/>
        <w:jc w:val="both"/>
        <w:rPr>
          <w:rFonts w:ascii="Arial" w:hAnsi="Arial" w:cs="Arial"/>
          <w:b w:val="0"/>
          <w:caps/>
          <w:sz w:val="16"/>
          <w:szCs w:val="16"/>
        </w:rPr>
      </w:pPr>
    </w:p>
    <w:p w14:paraId="05F5B77C" w14:textId="77777777" w:rsidR="00F92B27" w:rsidRDefault="00F92B27" w:rsidP="00F92B27">
      <w:pPr>
        <w:pStyle w:val="SectionTitle"/>
        <w:spacing w:before="0" w:after="0"/>
        <w:jc w:val="both"/>
        <w:rPr>
          <w:rFonts w:ascii="Arial" w:hAnsi="Arial" w:cs="Arial"/>
          <w:b w:val="0"/>
          <w:caps/>
          <w:sz w:val="16"/>
          <w:szCs w:val="16"/>
        </w:rPr>
      </w:pPr>
    </w:p>
    <w:p w14:paraId="3E8CBBE1" w14:textId="77777777" w:rsidR="00A23B3E" w:rsidRPr="00F92B27" w:rsidRDefault="00A23B3E" w:rsidP="00F92B27">
      <w:pPr>
        <w:pStyle w:val="SectionTitle"/>
        <w:spacing w:before="0" w:after="0"/>
        <w:jc w:val="both"/>
        <w:rPr>
          <w:rFonts w:ascii="Arial" w:hAnsi="Arial" w:cs="Arial"/>
          <w:color w:val="000000"/>
          <w:w w:val="0"/>
          <w:sz w:val="18"/>
          <w:szCs w:val="18"/>
          <w:u w:val="single"/>
        </w:rPr>
      </w:pPr>
      <w:r w:rsidRPr="00F92B27">
        <w:rPr>
          <w:rFonts w:ascii="Arial" w:hAnsi="Arial" w:cs="Arial"/>
          <w:caps/>
          <w:sz w:val="18"/>
          <w:szCs w:val="18"/>
          <w:u w:val="single"/>
        </w:rPr>
        <w:t>A</w:t>
      </w:r>
      <w:r w:rsidRPr="00F92B27">
        <w:rPr>
          <w:rFonts w:ascii="Arial" w:hAnsi="Arial" w:cs="Arial"/>
          <w:caps/>
          <w:color w:val="000000"/>
          <w:sz w:val="18"/>
          <w:szCs w:val="18"/>
          <w:u w:val="single"/>
        </w:rPr>
        <w:t>: Idoneità (A</w:t>
      </w:r>
      <w:r w:rsidRPr="00F92B27">
        <w:rPr>
          <w:rFonts w:ascii="Arial" w:hAnsi="Arial" w:cs="Arial"/>
          <w:smallCaps w:val="0"/>
          <w:color w:val="000000"/>
          <w:sz w:val="18"/>
          <w:szCs w:val="18"/>
          <w:u w:val="single"/>
        </w:rPr>
        <w:t xml:space="preserve">rticolo 83, comma 1, lettera </w:t>
      </w:r>
      <w:r w:rsidRPr="00F92B27">
        <w:rPr>
          <w:rFonts w:ascii="Arial" w:hAnsi="Arial" w:cs="Arial"/>
          <w:i/>
          <w:smallCaps w:val="0"/>
          <w:color w:val="000000"/>
          <w:sz w:val="18"/>
          <w:szCs w:val="18"/>
          <w:u w:val="single"/>
        </w:rPr>
        <w:t>a)</w:t>
      </w:r>
      <w:r w:rsidRPr="00F92B27">
        <w:rPr>
          <w:rFonts w:ascii="Arial" w:hAnsi="Arial" w:cs="Arial"/>
          <w:smallCaps w:val="0"/>
          <w:color w:val="000000"/>
          <w:sz w:val="18"/>
          <w:szCs w:val="18"/>
          <w:u w:val="single"/>
        </w:rPr>
        <w:t xml:space="preserve">, del Codice) </w:t>
      </w:r>
    </w:p>
    <w:p w14:paraId="38108A8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395099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9FCE3C"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B7C889" w14:textId="77777777" w:rsidR="00A23B3E" w:rsidRDefault="00A23B3E">
            <w:r>
              <w:rPr>
                <w:rFonts w:ascii="Arial" w:hAnsi="Arial" w:cs="Arial"/>
                <w:b/>
                <w:sz w:val="15"/>
                <w:szCs w:val="15"/>
              </w:rPr>
              <w:t>Risposta</w:t>
            </w:r>
          </w:p>
        </w:tc>
      </w:tr>
      <w:tr w:rsidR="00A23B3E" w14:paraId="2DEDA11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E7758" w14:textId="77777777" w:rsidR="00A23B3E" w:rsidRDefault="00A23B3E" w:rsidP="00F92B27">
            <w:pPr>
              <w:pStyle w:val="Paragrafoelenco1"/>
              <w:numPr>
                <w:ilvl w:val="0"/>
                <w:numId w:val="3"/>
              </w:numPr>
              <w:tabs>
                <w:tab w:val="left" w:pos="284"/>
              </w:tabs>
              <w:ind w:left="284" w:hanging="284"/>
              <w:jc w:val="both"/>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p>
          <w:p w14:paraId="55554482" w14:textId="77777777" w:rsidR="00A23B3E" w:rsidRDefault="00A23B3E" w:rsidP="00F92B27">
            <w:pPr>
              <w:pStyle w:val="Paragrafoelenco1"/>
              <w:ind w:left="284"/>
              <w:jc w:val="both"/>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320B63" w14:textId="77777777" w:rsidR="00F92B27" w:rsidRPr="00F92B27" w:rsidRDefault="00F92B27" w:rsidP="00F92B27">
            <w:pPr>
              <w:spacing w:before="0" w:after="0"/>
              <w:rPr>
                <w:rFonts w:ascii="Arial" w:hAnsi="Arial" w:cs="Arial"/>
                <w:w w:val="0"/>
                <w:sz w:val="8"/>
                <w:szCs w:val="8"/>
              </w:rPr>
            </w:pPr>
          </w:p>
          <w:p w14:paraId="71EBBED6" w14:textId="77777777" w:rsidR="00F92B27" w:rsidRDefault="00A23B3E" w:rsidP="00F92B27">
            <w:pPr>
              <w:spacing w:before="0" w:after="0"/>
              <w:rPr>
                <w:rFonts w:ascii="Arial" w:hAnsi="Arial" w:cs="Arial"/>
                <w:w w:val="0"/>
                <w:sz w:val="15"/>
                <w:szCs w:val="15"/>
              </w:rPr>
            </w:pPr>
            <w:r>
              <w:rPr>
                <w:rFonts w:ascii="Arial" w:hAnsi="Arial" w:cs="Arial"/>
                <w:w w:val="0"/>
                <w:sz w:val="15"/>
                <w:szCs w:val="15"/>
              </w:rPr>
              <w:t>[………….…]</w:t>
            </w:r>
          </w:p>
          <w:p w14:paraId="7C050AD4" w14:textId="77777777" w:rsidR="00A23B3E" w:rsidRDefault="00A23B3E" w:rsidP="00F92B27">
            <w:pPr>
              <w:spacing w:before="0" w:after="0"/>
              <w:rPr>
                <w:rFonts w:ascii="Arial" w:hAnsi="Arial" w:cs="Arial"/>
                <w:sz w:val="15"/>
                <w:szCs w:val="15"/>
              </w:rPr>
            </w:pP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687D6737" w14:textId="77777777" w:rsidR="00A23B3E" w:rsidRDefault="00A23B3E" w:rsidP="00F92B27">
            <w:pPr>
              <w:spacing w:before="0" w:after="0"/>
            </w:pPr>
            <w:r>
              <w:rPr>
                <w:rFonts w:ascii="Arial" w:hAnsi="Arial" w:cs="Arial"/>
                <w:sz w:val="15"/>
                <w:szCs w:val="15"/>
              </w:rPr>
              <w:t>[…………][……..…][…………]</w:t>
            </w:r>
          </w:p>
        </w:tc>
      </w:tr>
      <w:tr w:rsidR="00A23B3E" w14:paraId="755D63C1"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9CFB7" w14:textId="77777777" w:rsidR="00F92B27" w:rsidRPr="00F92B27" w:rsidRDefault="00F92B27" w:rsidP="00F92B27">
            <w:pPr>
              <w:pStyle w:val="Paragrafoelenco1"/>
              <w:tabs>
                <w:tab w:val="left" w:pos="284"/>
              </w:tabs>
              <w:spacing w:before="0" w:after="0"/>
              <w:ind w:left="284"/>
              <w:contextualSpacing w:val="0"/>
              <w:jc w:val="both"/>
              <w:rPr>
                <w:rFonts w:ascii="Arial" w:hAnsi="Arial" w:cs="Arial"/>
                <w:sz w:val="15"/>
                <w:szCs w:val="15"/>
              </w:rPr>
            </w:pPr>
          </w:p>
          <w:p w14:paraId="7AB26995" w14:textId="77777777" w:rsidR="00A23B3E" w:rsidRDefault="00A23B3E" w:rsidP="00F92B27">
            <w:pPr>
              <w:pStyle w:val="Paragrafoelenco1"/>
              <w:numPr>
                <w:ilvl w:val="0"/>
                <w:numId w:val="3"/>
              </w:numPr>
              <w:tabs>
                <w:tab w:val="left" w:pos="284"/>
              </w:tabs>
              <w:spacing w:before="0" w:after="0"/>
              <w:ind w:left="284" w:hanging="284"/>
              <w:contextualSpacing w:val="0"/>
              <w:jc w:val="both"/>
              <w:rPr>
                <w:rFonts w:ascii="Arial" w:hAnsi="Arial" w:cs="Arial"/>
                <w:sz w:val="15"/>
                <w:szCs w:val="15"/>
              </w:rPr>
            </w:pPr>
            <w:r>
              <w:rPr>
                <w:rFonts w:ascii="Arial" w:hAnsi="Arial" w:cs="Arial"/>
                <w:b/>
                <w:sz w:val="15"/>
                <w:szCs w:val="15"/>
              </w:rPr>
              <w:t>Per gli appalti di servizi:</w:t>
            </w:r>
          </w:p>
          <w:p w14:paraId="29896B9F" w14:textId="77777777" w:rsidR="00F92B27" w:rsidRDefault="00A23B3E" w:rsidP="00F92B27">
            <w:pPr>
              <w:pStyle w:val="Paragrafoelenco1"/>
              <w:tabs>
                <w:tab w:val="left" w:pos="284"/>
              </w:tabs>
              <w:spacing w:before="0" w:after="0"/>
              <w:ind w:left="284"/>
              <w:contextualSpacing w:val="0"/>
              <w:jc w:val="both"/>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w:t>
            </w:r>
          </w:p>
          <w:p w14:paraId="17F27B38" w14:textId="77777777" w:rsidR="00F92B27" w:rsidRDefault="00F92B27" w:rsidP="00F92B27">
            <w:pPr>
              <w:pStyle w:val="Paragrafoelenco1"/>
              <w:tabs>
                <w:tab w:val="left" w:pos="284"/>
              </w:tabs>
              <w:spacing w:before="0" w:after="0"/>
              <w:ind w:left="284"/>
              <w:contextualSpacing w:val="0"/>
              <w:jc w:val="both"/>
              <w:rPr>
                <w:rFonts w:ascii="Arial" w:hAnsi="Arial" w:cs="Arial"/>
                <w:sz w:val="15"/>
                <w:szCs w:val="15"/>
              </w:rPr>
            </w:pPr>
          </w:p>
          <w:p w14:paraId="4C6DDF9F" w14:textId="77777777" w:rsidR="00F92B27" w:rsidRDefault="00F92B27" w:rsidP="00F92B27">
            <w:pPr>
              <w:pStyle w:val="Paragrafoelenco1"/>
              <w:tabs>
                <w:tab w:val="left" w:pos="284"/>
              </w:tabs>
              <w:spacing w:before="0" w:after="0"/>
              <w:ind w:left="284"/>
              <w:contextualSpacing w:val="0"/>
              <w:jc w:val="both"/>
              <w:rPr>
                <w:rFonts w:ascii="Arial" w:hAnsi="Arial" w:cs="Arial"/>
                <w:sz w:val="15"/>
                <w:szCs w:val="15"/>
              </w:rPr>
            </w:pPr>
          </w:p>
          <w:p w14:paraId="2E28AD28" w14:textId="77777777" w:rsidR="00A23B3E" w:rsidRDefault="00A23B3E" w:rsidP="00F92B27">
            <w:pPr>
              <w:pStyle w:val="Paragrafoelenco1"/>
              <w:tabs>
                <w:tab w:val="left" w:pos="284"/>
              </w:tabs>
              <w:spacing w:before="0" w:after="0"/>
              <w:ind w:left="284"/>
              <w:contextualSpacing w:val="0"/>
              <w:jc w:val="both"/>
              <w:rPr>
                <w:rFonts w:ascii="Arial" w:hAnsi="Arial" w:cs="Arial"/>
                <w:sz w:val="15"/>
                <w:szCs w:val="15"/>
              </w:rPr>
            </w:pPr>
            <w:r>
              <w:rPr>
                <w:rFonts w:ascii="Arial" w:hAnsi="Arial" w:cs="Arial"/>
                <w:sz w:val="15"/>
                <w:szCs w:val="15"/>
              </w:rPr>
              <w:t>Se la documentazione pertinente è disponibile elettronicamente, indicare:</w:t>
            </w:r>
          </w:p>
          <w:p w14:paraId="69879B90" w14:textId="77777777" w:rsidR="00F92B27" w:rsidRDefault="00F92B27" w:rsidP="00F92B27">
            <w:pPr>
              <w:pStyle w:val="Paragrafoelenco1"/>
              <w:tabs>
                <w:tab w:val="left" w:pos="284"/>
              </w:tabs>
              <w:spacing w:before="0" w:after="0"/>
              <w:ind w:left="284"/>
              <w:contextualSpacing w:val="0"/>
              <w:jc w:val="both"/>
              <w:rPr>
                <w:rFonts w:ascii="Arial" w:hAnsi="Arial" w:cs="Arial"/>
                <w:sz w:val="15"/>
                <w:szCs w:val="15"/>
              </w:rPr>
            </w:pPr>
          </w:p>
          <w:p w14:paraId="1267E0D2" w14:textId="77777777" w:rsidR="00F92B27" w:rsidRDefault="00F92B27" w:rsidP="00F92B27">
            <w:pPr>
              <w:pStyle w:val="Paragrafoelenco1"/>
              <w:tabs>
                <w:tab w:val="left" w:pos="284"/>
              </w:tabs>
              <w:spacing w:before="0" w:after="0"/>
              <w:ind w:left="284"/>
              <w:contextualSpacing w:val="0"/>
              <w:jc w:val="both"/>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89548" w14:textId="77777777" w:rsidR="00F92B27" w:rsidRDefault="00F92B27" w:rsidP="00F92B27">
            <w:pPr>
              <w:spacing w:before="0" w:after="0"/>
              <w:rPr>
                <w:rFonts w:ascii="Arial" w:hAnsi="Arial" w:cs="Arial"/>
                <w:w w:val="0"/>
                <w:sz w:val="15"/>
                <w:szCs w:val="15"/>
              </w:rPr>
            </w:pPr>
          </w:p>
          <w:p w14:paraId="4DF3BF73" w14:textId="77777777" w:rsidR="00F92B27" w:rsidRDefault="00F92B27" w:rsidP="00F92B27">
            <w:pPr>
              <w:spacing w:before="0" w:after="0"/>
              <w:rPr>
                <w:rFonts w:ascii="Arial" w:hAnsi="Arial" w:cs="Arial"/>
                <w:w w:val="0"/>
                <w:sz w:val="15"/>
                <w:szCs w:val="15"/>
              </w:rPr>
            </w:pPr>
          </w:p>
          <w:p w14:paraId="1B0485E2" w14:textId="77777777" w:rsidR="00F92B27" w:rsidRDefault="00A23B3E" w:rsidP="00F92B27">
            <w:pPr>
              <w:spacing w:before="0" w:after="0"/>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p>
          <w:p w14:paraId="1790E02F" w14:textId="77777777" w:rsidR="00F92B27" w:rsidRDefault="00A23B3E" w:rsidP="00F92B27">
            <w:pPr>
              <w:spacing w:before="0" w:after="0"/>
              <w:jc w:val="both"/>
              <w:rPr>
                <w:rFonts w:ascii="Arial" w:hAnsi="Arial" w:cs="Arial"/>
                <w:w w:val="0"/>
                <w:sz w:val="15"/>
                <w:szCs w:val="15"/>
              </w:rPr>
            </w:pPr>
            <w:r>
              <w:rPr>
                <w:rFonts w:ascii="Arial" w:hAnsi="Arial" w:cs="Arial"/>
                <w:w w:val="0"/>
                <w:sz w:val="15"/>
                <w:szCs w:val="15"/>
              </w:rPr>
              <w:t>In caso affermativo, specificare quale documentazione e se l'operatore economico ne dispone:</w:t>
            </w:r>
          </w:p>
          <w:p w14:paraId="2BF51D94" w14:textId="77777777" w:rsidR="00A23B3E" w:rsidRDefault="00A23B3E" w:rsidP="00F92B27">
            <w:pPr>
              <w:spacing w:before="0" w:after="0"/>
              <w:jc w:val="both"/>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 ] Sì [ ] No</w:t>
            </w:r>
          </w:p>
          <w:p w14:paraId="757C7A93" w14:textId="77777777" w:rsidR="00F92B27" w:rsidRDefault="00F92B27" w:rsidP="00F92B27">
            <w:pPr>
              <w:spacing w:before="0" w:after="0"/>
              <w:jc w:val="both"/>
              <w:rPr>
                <w:rFonts w:ascii="Arial" w:hAnsi="Arial" w:cs="Arial"/>
                <w:sz w:val="15"/>
                <w:szCs w:val="15"/>
              </w:rPr>
            </w:pPr>
          </w:p>
          <w:p w14:paraId="43774201" w14:textId="77777777" w:rsidR="00F92B27" w:rsidRDefault="00F92B27" w:rsidP="00F92B27">
            <w:pPr>
              <w:spacing w:before="0" w:after="0"/>
              <w:jc w:val="both"/>
              <w:rPr>
                <w:rFonts w:ascii="Arial" w:hAnsi="Arial" w:cs="Arial"/>
                <w:sz w:val="15"/>
                <w:szCs w:val="15"/>
              </w:rPr>
            </w:pPr>
          </w:p>
          <w:p w14:paraId="512BE9B8" w14:textId="77777777" w:rsidR="00A23B3E" w:rsidRDefault="00A23B3E" w:rsidP="00F92B27">
            <w:pPr>
              <w:spacing w:before="0" w:after="0"/>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CB20B04" w14:textId="77777777" w:rsidR="00A23B3E" w:rsidRDefault="00A23B3E" w:rsidP="00F92B27">
            <w:pPr>
              <w:spacing w:before="0" w:after="0"/>
              <w:jc w:val="both"/>
            </w:pPr>
            <w:r>
              <w:rPr>
                <w:rFonts w:ascii="Arial" w:hAnsi="Arial" w:cs="Arial"/>
                <w:sz w:val="15"/>
                <w:szCs w:val="15"/>
              </w:rPr>
              <w:t>[…………][……….…][…………]</w:t>
            </w:r>
          </w:p>
        </w:tc>
      </w:tr>
    </w:tbl>
    <w:p w14:paraId="1AC8D202" w14:textId="77777777" w:rsidR="00A23B3E" w:rsidRDefault="00A23B3E">
      <w:pPr>
        <w:pStyle w:val="SectionTitle"/>
        <w:spacing w:before="0" w:after="0"/>
        <w:jc w:val="both"/>
        <w:rPr>
          <w:rFonts w:ascii="Arial" w:hAnsi="Arial" w:cs="Arial"/>
          <w:sz w:val="4"/>
          <w:szCs w:val="4"/>
        </w:rPr>
      </w:pPr>
    </w:p>
    <w:p w14:paraId="252D69F9" w14:textId="77777777" w:rsidR="00A23B3E" w:rsidRDefault="00A23B3E">
      <w:pPr>
        <w:spacing w:before="0"/>
      </w:pPr>
    </w:p>
    <w:p w14:paraId="5A4747BA" w14:textId="77777777" w:rsidR="00A23B3E" w:rsidRPr="0003793E" w:rsidRDefault="00A23B3E">
      <w:pPr>
        <w:pStyle w:val="SectionTitle"/>
        <w:pageBreakBefore/>
        <w:spacing w:before="0" w:after="0"/>
        <w:jc w:val="both"/>
        <w:rPr>
          <w:rFonts w:ascii="Arial" w:hAnsi="Arial" w:cs="Arial"/>
          <w:b w:val="0"/>
          <w:caps/>
          <w:sz w:val="2"/>
          <w:szCs w:val="2"/>
        </w:rPr>
      </w:pPr>
    </w:p>
    <w:p w14:paraId="7B979557" w14:textId="77777777" w:rsidR="00A23B3E" w:rsidRPr="0003793E" w:rsidRDefault="00A23B3E" w:rsidP="0003793E">
      <w:pPr>
        <w:pStyle w:val="SectionTitle"/>
        <w:spacing w:before="0" w:after="0"/>
        <w:jc w:val="both"/>
        <w:rPr>
          <w:rFonts w:ascii="Arial" w:hAnsi="Arial" w:cs="Arial"/>
          <w:caps/>
          <w:sz w:val="18"/>
          <w:szCs w:val="18"/>
          <w:u w:val="single"/>
        </w:rPr>
      </w:pPr>
      <w:r w:rsidRPr="0003793E">
        <w:rPr>
          <w:rFonts w:ascii="Arial" w:hAnsi="Arial" w:cs="Arial"/>
          <w:caps/>
          <w:sz w:val="18"/>
          <w:szCs w:val="18"/>
          <w:u w:val="single"/>
        </w:rPr>
        <w:t>B: Capacità economica e finanziaria (Articolo 83, comma 1, lettera b), del Codice)</w:t>
      </w:r>
    </w:p>
    <w:p w14:paraId="0149249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0EBD45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0D839A"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EA77B"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F0316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3E6327" w14:textId="77777777" w:rsidR="0003793E" w:rsidRDefault="0003793E" w:rsidP="0003793E">
            <w:pPr>
              <w:spacing w:before="0" w:after="0"/>
              <w:ind w:left="284" w:hanging="284"/>
              <w:rPr>
                <w:rFonts w:ascii="Arial" w:hAnsi="Arial" w:cs="Arial"/>
                <w:sz w:val="15"/>
                <w:szCs w:val="15"/>
              </w:rPr>
            </w:pPr>
          </w:p>
          <w:p w14:paraId="4E6E9CB8" w14:textId="77777777" w:rsidR="00A23B3E" w:rsidRDefault="00A23B3E" w:rsidP="0003793E">
            <w:pPr>
              <w:spacing w:before="0" w:after="0"/>
              <w:ind w:left="284" w:hanging="284"/>
              <w:jc w:val="both"/>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047F189D" w14:textId="77777777" w:rsidR="00A23B3E" w:rsidRPr="0003793E" w:rsidRDefault="00A23B3E" w:rsidP="0003793E">
            <w:pPr>
              <w:spacing w:before="0" w:after="0"/>
              <w:ind w:left="284" w:hanging="284"/>
              <w:rPr>
                <w:rFonts w:ascii="Arial" w:hAnsi="Arial" w:cs="Arial"/>
                <w:sz w:val="15"/>
                <w:szCs w:val="15"/>
              </w:rPr>
            </w:pPr>
          </w:p>
          <w:p w14:paraId="1ADFE361" w14:textId="77777777" w:rsidR="00A23B3E" w:rsidRDefault="00A23B3E" w:rsidP="0003793E">
            <w:pPr>
              <w:spacing w:before="0" w:after="0"/>
              <w:ind w:left="284" w:hanging="284"/>
              <w:rPr>
                <w:rFonts w:ascii="Arial" w:hAnsi="Arial" w:cs="Arial"/>
                <w:sz w:val="12"/>
                <w:szCs w:val="12"/>
              </w:rPr>
            </w:pPr>
            <w:r>
              <w:rPr>
                <w:rFonts w:ascii="Arial" w:hAnsi="Arial" w:cs="Arial"/>
                <w:b/>
                <w:sz w:val="15"/>
                <w:szCs w:val="15"/>
              </w:rPr>
              <w:t>e/o,</w:t>
            </w:r>
          </w:p>
          <w:p w14:paraId="1A22B763" w14:textId="77777777" w:rsidR="00A23B3E" w:rsidRPr="0003793E" w:rsidRDefault="00A23B3E" w:rsidP="0003793E">
            <w:pPr>
              <w:spacing w:before="0" w:after="0"/>
              <w:rPr>
                <w:rFonts w:ascii="Arial" w:hAnsi="Arial" w:cs="Arial"/>
                <w:sz w:val="15"/>
                <w:szCs w:val="15"/>
              </w:rPr>
            </w:pPr>
          </w:p>
          <w:p w14:paraId="40E21ED1" w14:textId="77777777" w:rsidR="00D84414" w:rsidRDefault="00A23B3E" w:rsidP="00D84414">
            <w:pPr>
              <w:spacing w:before="0" w:after="0"/>
              <w:ind w:left="284" w:hanging="284"/>
              <w:jc w:val="both"/>
              <w:rPr>
                <w:rFonts w:ascii="Arial" w:hAnsi="Arial" w:cs="Arial"/>
                <w:b/>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3DC50733" w14:textId="77777777" w:rsidR="00D84414" w:rsidRPr="00D84414" w:rsidRDefault="00A23B3E" w:rsidP="00D84414">
            <w:pPr>
              <w:spacing w:before="0" w:after="0"/>
              <w:ind w:left="209"/>
              <w:jc w:val="both"/>
              <w:rPr>
                <w:rFonts w:ascii="Arial" w:hAnsi="Arial" w:cs="Arial"/>
                <w:sz w:val="15"/>
                <w:szCs w:val="15"/>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B2101C" w14:textId="77777777" w:rsidR="0003793E" w:rsidRDefault="0003793E" w:rsidP="0003793E">
            <w:pPr>
              <w:spacing w:before="0" w:after="0"/>
              <w:rPr>
                <w:rFonts w:ascii="Arial" w:hAnsi="Arial" w:cs="Arial"/>
                <w:sz w:val="15"/>
                <w:szCs w:val="15"/>
              </w:rPr>
            </w:pPr>
          </w:p>
          <w:p w14:paraId="2C20E12F" w14:textId="77777777" w:rsidR="0003793E" w:rsidRDefault="00A23B3E" w:rsidP="0003793E">
            <w:pPr>
              <w:spacing w:before="0" w:after="0"/>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p>
          <w:p w14:paraId="046B87D8" w14:textId="77777777" w:rsidR="0003793E" w:rsidRDefault="00A23B3E" w:rsidP="0003793E">
            <w:pPr>
              <w:spacing w:before="0" w:after="0"/>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p>
          <w:p w14:paraId="2C470CB0" w14:textId="77777777" w:rsidR="0003793E" w:rsidRDefault="00A23B3E" w:rsidP="0003793E">
            <w:pPr>
              <w:spacing w:before="0" w:after="0"/>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p>
          <w:p w14:paraId="3CBE7DA6" w14:textId="77777777" w:rsidR="0003793E" w:rsidRDefault="0003793E" w:rsidP="0003793E">
            <w:pPr>
              <w:spacing w:before="0" w:after="0"/>
              <w:rPr>
                <w:rFonts w:ascii="Arial" w:hAnsi="Arial" w:cs="Arial"/>
                <w:sz w:val="15"/>
                <w:szCs w:val="15"/>
              </w:rPr>
            </w:pPr>
          </w:p>
          <w:p w14:paraId="72E72E9B" w14:textId="77777777" w:rsidR="0003793E" w:rsidRDefault="0003793E" w:rsidP="0003793E">
            <w:pPr>
              <w:spacing w:before="0" w:after="0"/>
              <w:rPr>
                <w:rFonts w:ascii="Arial" w:hAnsi="Arial" w:cs="Arial"/>
                <w:sz w:val="15"/>
                <w:szCs w:val="15"/>
              </w:rPr>
            </w:pPr>
          </w:p>
          <w:p w14:paraId="29F3E054" w14:textId="77777777" w:rsidR="0003793E" w:rsidRDefault="0003793E" w:rsidP="0003793E">
            <w:pPr>
              <w:spacing w:before="0" w:after="0"/>
              <w:rPr>
                <w:rFonts w:ascii="Arial" w:hAnsi="Arial" w:cs="Arial"/>
                <w:sz w:val="15"/>
                <w:szCs w:val="15"/>
              </w:rPr>
            </w:pPr>
          </w:p>
          <w:p w14:paraId="0BF1BF46" w14:textId="77777777" w:rsidR="00A23B3E" w:rsidRDefault="00A23B3E" w:rsidP="0003793E">
            <w:pPr>
              <w:spacing w:before="0" w:after="0"/>
              <w:rPr>
                <w:rFonts w:ascii="Arial" w:hAnsi="Arial" w:cs="Arial"/>
                <w:sz w:val="15"/>
                <w:szCs w:val="15"/>
              </w:rPr>
            </w:pPr>
            <w:r>
              <w:rPr>
                <w:rFonts w:ascii="Arial" w:hAnsi="Arial" w:cs="Arial"/>
                <w:sz w:val="15"/>
                <w:szCs w:val="15"/>
              </w:rPr>
              <w:t>(numero di esercizi, fatturato medio)</w:t>
            </w:r>
            <w:r>
              <w:rPr>
                <w:rFonts w:ascii="Arial" w:hAnsi="Arial" w:cs="Arial"/>
                <w:b/>
                <w:sz w:val="15"/>
                <w:szCs w:val="15"/>
              </w:rPr>
              <w:t>:</w:t>
            </w:r>
            <w:r>
              <w:rPr>
                <w:rFonts w:ascii="Arial" w:hAnsi="Arial" w:cs="Arial"/>
                <w:sz w:val="15"/>
                <w:szCs w:val="15"/>
              </w:rPr>
              <w:t xml:space="preserve">  </w:t>
            </w:r>
          </w:p>
          <w:p w14:paraId="5443A237" w14:textId="77777777" w:rsidR="00A23B3E" w:rsidRDefault="00A23B3E" w:rsidP="0003793E">
            <w:pPr>
              <w:spacing w:before="0" w:after="0"/>
              <w:rPr>
                <w:rFonts w:ascii="Arial" w:hAnsi="Arial" w:cs="Arial"/>
                <w:sz w:val="15"/>
                <w:szCs w:val="15"/>
              </w:rPr>
            </w:pPr>
            <w:r>
              <w:rPr>
                <w:rFonts w:ascii="Arial" w:hAnsi="Arial" w:cs="Arial"/>
                <w:sz w:val="15"/>
                <w:szCs w:val="15"/>
              </w:rPr>
              <w:t>[……], [……] […] valuta</w:t>
            </w:r>
          </w:p>
          <w:p w14:paraId="41B30441" w14:textId="77777777" w:rsidR="00A23B3E" w:rsidRDefault="00A23B3E" w:rsidP="0003793E">
            <w:pPr>
              <w:spacing w:before="0" w:after="0"/>
              <w:rPr>
                <w:rFonts w:ascii="Arial" w:hAnsi="Arial" w:cs="Arial"/>
                <w:sz w:val="15"/>
                <w:szCs w:val="15"/>
              </w:rPr>
            </w:pPr>
          </w:p>
          <w:p w14:paraId="0BB6F726" w14:textId="77777777" w:rsidR="00A23B3E" w:rsidRDefault="00A23B3E" w:rsidP="000379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53435DD" w14:textId="77777777" w:rsidR="00A23B3E" w:rsidRDefault="00A23B3E" w:rsidP="0003793E">
            <w:pPr>
              <w:spacing w:before="0" w:after="0"/>
            </w:pPr>
            <w:r>
              <w:rPr>
                <w:rFonts w:ascii="Arial" w:hAnsi="Arial" w:cs="Arial"/>
                <w:sz w:val="15"/>
                <w:szCs w:val="15"/>
              </w:rPr>
              <w:t>[…….…][……..…][……..…]</w:t>
            </w:r>
          </w:p>
        </w:tc>
      </w:tr>
      <w:tr w:rsidR="00A23B3E" w14:paraId="790843B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862DEA"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A9C5767" w14:textId="77777777" w:rsidR="00A23B3E" w:rsidRDefault="00A23B3E">
            <w:pPr>
              <w:rPr>
                <w:rFonts w:ascii="Arial" w:hAnsi="Arial" w:cs="Arial"/>
                <w:sz w:val="15"/>
                <w:szCs w:val="15"/>
              </w:rPr>
            </w:pPr>
            <w:r>
              <w:rPr>
                <w:rFonts w:ascii="Arial" w:hAnsi="Arial" w:cs="Arial"/>
                <w:b/>
                <w:sz w:val="15"/>
                <w:szCs w:val="15"/>
              </w:rPr>
              <w:t>e/o,</w:t>
            </w:r>
          </w:p>
          <w:p w14:paraId="3AD1EBC0" w14:textId="77777777" w:rsidR="00A23B3E" w:rsidRDefault="00A23B3E" w:rsidP="00587ADE">
            <w:pPr>
              <w:spacing w:before="0" w:after="0"/>
              <w:ind w:left="352" w:hanging="351"/>
              <w:jc w:val="both"/>
              <w:rPr>
                <w:rFonts w:ascii="Arial" w:hAnsi="Arial" w:cs="Arial"/>
                <w:b/>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224DFCB8" w14:textId="77777777" w:rsidR="00587ADE" w:rsidRDefault="00587ADE" w:rsidP="00587ADE">
            <w:pPr>
              <w:spacing w:before="0" w:after="0"/>
              <w:ind w:left="352" w:hanging="351"/>
              <w:jc w:val="both"/>
              <w:rPr>
                <w:rFonts w:ascii="Arial" w:hAnsi="Arial" w:cs="Arial"/>
                <w:sz w:val="15"/>
                <w:szCs w:val="15"/>
              </w:rPr>
            </w:pPr>
          </w:p>
          <w:p w14:paraId="24E4DBC3" w14:textId="77777777" w:rsidR="00A23B3E" w:rsidRDefault="00A23B3E" w:rsidP="00587ADE">
            <w:pPr>
              <w:spacing w:before="0" w:after="0"/>
              <w:ind w:left="352"/>
              <w:jc w:val="both"/>
              <w:rPr>
                <w:rFonts w:ascii="Arial" w:hAnsi="Arial" w:cs="Arial"/>
                <w:sz w:val="15"/>
                <w:szCs w:val="15"/>
              </w:rPr>
            </w:pPr>
            <w:r>
              <w:rPr>
                <w:rFonts w:ascii="Arial" w:hAnsi="Arial" w:cs="Arial"/>
                <w:sz w:val="15"/>
                <w:szCs w:val="15"/>
              </w:rPr>
              <w:t>Se la documentazione pertinente è disponibile elettronicamente, indicare:</w:t>
            </w:r>
          </w:p>
          <w:p w14:paraId="7ACF952A" w14:textId="77777777" w:rsidR="00D84414" w:rsidRPr="00D84414" w:rsidRDefault="00D84414" w:rsidP="00D84414">
            <w:pPr>
              <w:spacing w:before="0" w:after="0"/>
              <w:ind w:left="352"/>
              <w:rPr>
                <w:rFonts w:ascii="Arial" w:hAnsi="Arial" w:cs="Arial"/>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9A577C" w14:textId="77777777" w:rsidR="00D84414" w:rsidRPr="00D84414" w:rsidRDefault="00D84414" w:rsidP="00D84414">
            <w:pPr>
              <w:spacing w:before="0" w:after="0"/>
              <w:rPr>
                <w:rFonts w:ascii="Arial" w:hAnsi="Arial" w:cs="Arial"/>
                <w:sz w:val="10"/>
                <w:szCs w:val="10"/>
              </w:rPr>
            </w:pPr>
          </w:p>
          <w:p w14:paraId="241AE0D4" w14:textId="77777777" w:rsidR="00D84414" w:rsidRDefault="00A23B3E" w:rsidP="00D84414">
            <w:pPr>
              <w:spacing w:before="0" w:after="0"/>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p>
          <w:p w14:paraId="362FE202" w14:textId="77777777" w:rsidR="00D84414" w:rsidRDefault="00A23B3E" w:rsidP="00D84414">
            <w:pPr>
              <w:spacing w:before="0" w:after="0"/>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p>
          <w:p w14:paraId="65FE3B05" w14:textId="77777777" w:rsidR="00D84414" w:rsidRDefault="00A23B3E" w:rsidP="00D84414">
            <w:pPr>
              <w:spacing w:before="0" w:after="0"/>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p>
          <w:p w14:paraId="652B15EA" w14:textId="77777777" w:rsidR="00D84414" w:rsidRDefault="00D84414" w:rsidP="00D84414">
            <w:pPr>
              <w:spacing w:before="0" w:after="0"/>
              <w:rPr>
                <w:rFonts w:ascii="Arial" w:hAnsi="Arial" w:cs="Arial"/>
                <w:sz w:val="15"/>
                <w:szCs w:val="15"/>
              </w:rPr>
            </w:pPr>
          </w:p>
          <w:p w14:paraId="40F4AFD0" w14:textId="77777777" w:rsidR="00D84414" w:rsidRDefault="00D84414" w:rsidP="00D84414">
            <w:pPr>
              <w:spacing w:before="0" w:after="0"/>
              <w:rPr>
                <w:rFonts w:ascii="Arial" w:hAnsi="Arial" w:cs="Arial"/>
                <w:sz w:val="15"/>
                <w:szCs w:val="15"/>
              </w:rPr>
            </w:pPr>
          </w:p>
          <w:p w14:paraId="0609976E" w14:textId="77777777" w:rsidR="00D84414" w:rsidRPr="00D84414" w:rsidRDefault="00D84414" w:rsidP="00D84414">
            <w:pPr>
              <w:spacing w:before="0" w:after="0"/>
              <w:rPr>
                <w:rFonts w:ascii="Arial" w:hAnsi="Arial" w:cs="Arial"/>
                <w:sz w:val="20"/>
                <w:szCs w:val="20"/>
              </w:rPr>
            </w:pPr>
          </w:p>
          <w:p w14:paraId="39031AC6" w14:textId="77777777" w:rsidR="00A23B3E" w:rsidRDefault="00A23B3E" w:rsidP="00D84414">
            <w:pPr>
              <w:spacing w:before="0" w:after="0"/>
              <w:rPr>
                <w:rFonts w:ascii="Arial" w:hAnsi="Arial" w:cs="Arial"/>
                <w:sz w:val="15"/>
                <w:szCs w:val="15"/>
              </w:rPr>
            </w:pPr>
            <w:r>
              <w:rPr>
                <w:rFonts w:ascii="Arial" w:hAnsi="Arial" w:cs="Arial"/>
                <w:sz w:val="15"/>
                <w:szCs w:val="15"/>
              </w:rPr>
              <w:t>(numero di esercizi, fatturato medio)</w:t>
            </w:r>
            <w:r>
              <w:rPr>
                <w:rFonts w:ascii="Arial" w:hAnsi="Arial" w:cs="Arial"/>
                <w:b/>
                <w:sz w:val="15"/>
                <w:szCs w:val="15"/>
              </w:rPr>
              <w:t>:</w:t>
            </w:r>
          </w:p>
          <w:p w14:paraId="4726E02B" w14:textId="77777777" w:rsidR="00D84414" w:rsidRDefault="00A23B3E" w:rsidP="00D84414">
            <w:pPr>
              <w:spacing w:before="0" w:after="0"/>
              <w:rPr>
                <w:rFonts w:ascii="Arial" w:hAnsi="Arial" w:cs="Arial"/>
                <w:sz w:val="15"/>
                <w:szCs w:val="15"/>
              </w:rPr>
            </w:pPr>
            <w:r>
              <w:rPr>
                <w:rFonts w:ascii="Arial" w:hAnsi="Arial" w:cs="Arial"/>
                <w:sz w:val="15"/>
                <w:szCs w:val="15"/>
              </w:rPr>
              <w:t>[……], [……] […] valuta</w:t>
            </w:r>
          </w:p>
          <w:p w14:paraId="39729AFA" w14:textId="77777777" w:rsidR="00D84414" w:rsidRDefault="00D84414" w:rsidP="00D84414">
            <w:pPr>
              <w:spacing w:before="0" w:after="0"/>
              <w:rPr>
                <w:rFonts w:ascii="Arial" w:hAnsi="Arial" w:cs="Arial"/>
                <w:sz w:val="15"/>
                <w:szCs w:val="15"/>
              </w:rPr>
            </w:pPr>
          </w:p>
          <w:p w14:paraId="7CB03BFD" w14:textId="77777777" w:rsidR="00587ADE" w:rsidRDefault="00587ADE" w:rsidP="00D84414">
            <w:pPr>
              <w:spacing w:before="0" w:after="0"/>
              <w:rPr>
                <w:rFonts w:ascii="Arial" w:hAnsi="Arial" w:cs="Arial"/>
                <w:sz w:val="15"/>
                <w:szCs w:val="15"/>
              </w:rPr>
            </w:pPr>
          </w:p>
          <w:p w14:paraId="0FFA4A94" w14:textId="77777777" w:rsidR="00A23B3E" w:rsidRDefault="00A23B3E" w:rsidP="00D84414">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00BD860" w14:textId="77777777" w:rsidR="00A23B3E" w:rsidRDefault="00A23B3E" w:rsidP="00D84414">
            <w:pPr>
              <w:spacing w:before="0" w:after="0"/>
              <w:rPr>
                <w:rFonts w:ascii="Arial" w:hAnsi="Arial" w:cs="Arial"/>
                <w:sz w:val="15"/>
                <w:szCs w:val="15"/>
              </w:rPr>
            </w:pPr>
            <w:r>
              <w:rPr>
                <w:rFonts w:ascii="Arial" w:hAnsi="Arial" w:cs="Arial"/>
                <w:sz w:val="15"/>
                <w:szCs w:val="15"/>
              </w:rPr>
              <w:t>[……….…][…………][…………]</w:t>
            </w:r>
          </w:p>
          <w:p w14:paraId="31788EBA" w14:textId="77777777" w:rsidR="00D84414" w:rsidRPr="00D84414" w:rsidRDefault="00D84414" w:rsidP="00D84414">
            <w:pPr>
              <w:spacing w:before="0" w:after="0"/>
              <w:rPr>
                <w:rFonts w:ascii="Arial" w:hAnsi="Arial" w:cs="Arial"/>
                <w:sz w:val="16"/>
                <w:szCs w:val="16"/>
              </w:rPr>
            </w:pPr>
          </w:p>
        </w:tc>
      </w:tr>
      <w:tr w:rsidR="00A23B3E" w14:paraId="0E70B0C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1AD4FE" w14:textId="77777777" w:rsidR="00A23B3E" w:rsidRDefault="00A23B3E" w:rsidP="00587ADE">
            <w:pPr>
              <w:pStyle w:val="Paragrafoelenco"/>
              <w:numPr>
                <w:ilvl w:val="0"/>
                <w:numId w:val="3"/>
              </w:numPr>
              <w:tabs>
                <w:tab w:val="clear" w:pos="0"/>
              </w:tabs>
              <w:ind w:left="209" w:hanging="209"/>
              <w:jc w:val="both"/>
            </w:pPr>
            <w:r w:rsidRPr="00587ADE">
              <w:rPr>
                <w:rFonts w:ascii="Arial" w:hAnsi="Arial" w:cs="Arial"/>
                <w:sz w:val="15"/>
                <w:szCs w:val="15"/>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69E486" w14:textId="77777777" w:rsidR="00A23B3E" w:rsidRDefault="00A23B3E">
            <w:r>
              <w:rPr>
                <w:rFonts w:ascii="Arial" w:hAnsi="Arial" w:cs="Arial"/>
                <w:sz w:val="15"/>
                <w:szCs w:val="15"/>
              </w:rPr>
              <w:t>[……]</w:t>
            </w:r>
          </w:p>
        </w:tc>
      </w:tr>
      <w:tr w:rsidR="00A23B3E" w14:paraId="2EE72FF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39F8A4" w14:textId="77777777" w:rsidR="00587ADE" w:rsidRDefault="00A23B3E" w:rsidP="00587ADE">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F047037" w14:textId="77777777" w:rsidR="00587ADE" w:rsidRDefault="00587ADE" w:rsidP="00587ADE">
            <w:pPr>
              <w:pStyle w:val="Paragrafoelenco1"/>
              <w:ind w:left="284"/>
              <w:jc w:val="both"/>
              <w:rPr>
                <w:rFonts w:ascii="Arial" w:hAnsi="Arial" w:cs="Arial"/>
                <w:sz w:val="15"/>
                <w:szCs w:val="15"/>
              </w:rPr>
            </w:pPr>
          </w:p>
          <w:p w14:paraId="3851B025" w14:textId="77777777" w:rsidR="00A23B3E" w:rsidRPr="00587ADE" w:rsidRDefault="00A23B3E" w:rsidP="00587ADE">
            <w:pPr>
              <w:pStyle w:val="Paragrafoelenco1"/>
              <w:ind w:left="284"/>
              <w:jc w:val="both"/>
              <w:rPr>
                <w:rFonts w:ascii="Arial" w:hAnsi="Arial" w:cs="Arial"/>
                <w:sz w:val="15"/>
                <w:szCs w:val="15"/>
              </w:rPr>
            </w:pPr>
            <w:r w:rsidRPr="00587ADE">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DF3DD4" w14:textId="77777777" w:rsidR="00587ADE" w:rsidRPr="00587ADE" w:rsidRDefault="00587ADE" w:rsidP="00587ADE">
            <w:pPr>
              <w:spacing w:before="0" w:after="0"/>
              <w:jc w:val="both"/>
              <w:rPr>
                <w:rFonts w:ascii="Arial" w:hAnsi="Arial" w:cs="Arial"/>
                <w:sz w:val="10"/>
                <w:szCs w:val="10"/>
              </w:rPr>
            </w:pPr>
          </w:p>
          <w:p w14:paraId="7F53C54E" w14:textId="77777777" w:rsidR="00587ADE" w:rsidRDefault="00A23B3E" w:rsidP="00587ADE">
            <w:pPr>
              <w:spacing w:before="0" w:after="0"/>
              <w:jc w:val="both"/>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p>
          <w:p w14:paraId="4BC532A1" w14:textId="77777777" w:rsidR="00587ADE" w:rsidRDefault="00A23B3E" w:rsidP="00587ADE">
            <w:pPr>
              <w:spacing w:before="0" w:after="0"/>
              <w:jc w:val="both"/>
              <w:rPr>
                <w:rFonts w:ascii="Arial" w:hAnsi="Arial" w:cs="Arial"/>
                <w:sz w:val="15"/>
                <w:szCs w:val="15"/>
              </w:rPr>
            </w:pPr>
            <w:r>
              <w:rPr>
                <w:rFonts w:ascii="Arial" w:hAnsi="Arial" w:cs="Arial"/>
                <w:sz w:val="15"/>
                <w:szCs w:val="15"/>
              </w:rPr>
              <w:t>[……], [……] (</w:t>
            </w:r>
            <w:r>
              <w:rPr>
                <w:rStyle w:val="Rimandonotaapidipagina"/>
                <w:rFonts w:ascii="Arial" w:hAnsi="Arial" w:cs="Arial"/>
                <w:sz w:val="15"/>
                <w:szCs w:val="15"/>
              </w:rPr>
              <w:footnoteReference w:id="30"/>
            </w:r>
            <w:r>
              <w:rPr>
                <w:rFonts w:ascii="Arial" w:hAnsi="Arial" w:cs="Arial"/>
                <w:sz w:val="15"/>
                <w:szCs w:val="15"/>
              </w:rPr>
              <w:t>)</w:t>
            </w:r>
          </w:p>
          <w:p w14:paraId="6734168A" w14:textId="77777777" w:rsidR="00587ADE" w:rsidRDefault="00587ADE" w:rsidP="00587ADE">
            <w:pPr>
              <w:spacing w:before="0" w:after="0"/>
              <w:jc w:val="both"/>
              <w:rPr>
                <w:rFonts w:ascii="Arial" w:hAnsi="Arial" w:cs="Arial"/>
                <w:sz w:val="15"/>
                <w:szCs w:val="15"/>
              </w:rPr>
            </w:pPr>
          </w:p>
          <w:p w14:paraId="545193FC" w14:textId="77777777" w:rsidR="00587ADE" w:rsidRDefault="00587ADE" w:rsidP="00587ADE">
            <w:pPr>
              <w:spacing w:before="0" w:after="0"/>
              <w:jc w:val="both"/>
              <w:rPr>
                <w:rFonts w:ascii="Arial" w:hAnsi="Arial" w:cs="Arial"/>
                <w:sz w:val="15"/>
                <w:szCs w:val="15"/>
              </w:rPr>
            </w:pPr>
          </w:p>
          <w:p w14:paraId="58A6FAF2" w14:textId="77777777" w:rsidR="00A23B3E" w:rsidRDefault="00A23B3E" w:rsidP="00587ADE">
            <w:pPr>
              <w:spacing w:before="0" w:after="0"/>
              <w:jc w:val="both"/>
              <w:rPr>
                <w:rFonts w:ascii="Arial" w:hAnsi="Arial" w:cs="Arial"/>
                <w:sz w:val="15"/>
                <w:szCs w:val="15"/>
              </w:rPr>
            </w:pP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8F5EBEF" w14:textId="77777777" w:rsidR="00A23B3E" w:rsidRDefault="00A23B3E" w:rsidP="00587ADE">
            <w:pPr>
              <w:spacing w:before="0" w:after="0"/>
              <w:jc w:val="both"/>
              <w:rPr>
                <w:rFonts w:ascii="Arial" w:hAnsi="Arial" w:cs="Arial"/>
                <w:sz w:val="15"/>
                <w:szCs w:val="15"/>
              </w:rPr>
            </w:pPr>
            <w:r>
              <w:rPr>
                <w:rFonts w:ascii="Arial" w:hAnsi="Arial" w:cs="Arial"/>
                <w:sz w:val="15"/>
                <w:szCs w:val="15"/>
              </w:rPr>
              <w:t>[………..…][…………][……….…]</w:t>
            </w:r>
          </w:p>
          <w:p w14:paraId="2D68F762" w14:textId="77777777" w:rsidR="00587ADE" w:rsidRDefault="00587ADE" w:rsidP="00587ADE">
            <w:pPr>
              <w:spacing w:before="0" w:after="0"/>
              <w:jc w:val="both"/>
            </w:pPr>
          </w:p>
        </w:tc>
      </w:tr>
      <w:tr w:rsidR="00A23B3E" w14:paraId="1D27500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8B807" w14:textId="77777777" w:rsidR="00587ADE" w:rsidRPr="00587ADE" w:rsidRDefault="00A23B3E" w:rsidP="00587ADE">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1328CA73" w14:textId="77777777" w:rsidR="00587ADE" w:rsidRPr="00587ADE" w:rsidRDefault="00587ADE" w:rsidP="00587ADE">
            <w:pPr>
              <w:pStyle w:val="Paragrafoelenco1"/>
              <w:ind w:left="284"/>
              <w:jc w:val="both"/>
              <w:rPr>
                <w:rFonts w:ascii="Arial" w:hAnsi="Arial" w:cs="Arial"/>
                <w:sz w:val="15"/>
                <w:szCs w:val="15"/>
              </w:rPr>
            </w:pPr>
          </w:p>
          <w:p w14:paraId="1EEB5274" w14:textId="77777777" w:rsidR="00A23B3E" w:rsidRPr="00587ADE" w:rsidRDefault="00A23B3E" w:rsidP="00587ADE">
            <w:pPr>
              <w:pStyle w:val="Paragrafoelenco1"/>
              <w:ind w:left="284"/>
              <w:jc w:val="both"/>
              <w:rPr>
                <w:rFonts w:ascii="Arial" w:hAnsi="Arial" w:cs="Arial"/>
                <w:sz w:val="15"/>
                <w:szCs w:val="15"/>
              </w:rPr>
            </w:pPr>
            <w:r w:rsidRPr="00587ADE">
              <w:rPr>
                <w:rStyle w:val="NormalBoldChar"/>
                <w:rFonts w:ascii="Arial" w:eastAsia="Calibri" w:hAnsi="Arial" w:cs="Arial"/>
                <w:b w:val="0"/>
                <w:sz w:val="15"/>
                <w:szCs w:val="15"/>
              </w:rPr>
              <w:t xml:space="preserve">Se </w:t>
            </w:r>
            <w:r w:rsidRPr="00587ADE">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C6FA37" w14:textId="77777777" w:rsidR="00587ADE" w:rsidRPr="00587ADE" w:rsidRDefault="00587ADE" w:rsidP="00587ADE">
            <w:pPr>
              <w:spacing w:before="0" w:after="0"/>
              <w:rPr>
                <w:rFonts w:ascii="Arial" w:hAnsi="Arial" w:cs="Arial"/>
                <w:sz w:val="10"/>
                <w:szCs w:val="10"/>
              </w:rPr>
            </w:pPr>
          </w:p>
          <w:p w14:paraId="2079F429" w14:textId="77777777" w:rsidR="00587ADE" w:rsidRDefault="00A23B3E" w:rsidP="00587ADE">
            <w:pPr>
              <w:spacing w:before="0" w:after="0"/>
              <w:rPr>
                <w:rFonts w:ascii="Arial" w:hAnsi="Arial" w:cs="Arial"/>
                <w:sz w:val="15"/>
                <w:szCs w:val="15"/>
              </w:rPr>
            </w:pPr>
            <w:r>
              <w:rPr>
                <w:rFonts w:ascii="Arial" w:hAnsi="Arial" w:cs="Arial"/>
                <w:sz w:val="15"/>
                <w:szCs w:val="15"/>
              </w:rPr>
              <w:t>[……] […] valuta</w:t>
            </w:r>
          </w:p>
          <w:p w14:paraId="01989D1E" w14:textId="77777777" w:rsidR="00587ADE" w:rsidRDefault="00587ADE" w:rsidP="00587ADE">
            <w:pPr>
              <w:spacing w:before="0" w:after="0"/>
              <w:rPr>
                <w:rFonts w:ascii="Arial" w:hAnsi="Arial" w:cs="Arial"/>
                <w:sz w:val="15"/>
                <w:szCs w:val="15"/>
              </w:rPr>
            </w:pPr>
          </w:p>
          <w:p w14:paraId="56D041AB" w14:textId="77777777" w:rsidR="00587ADE" w:rsidRDefault="00587ADE" w:rsidP="00587ADE">
            <w:pPr>
              <w:spacing w:before="0" w:after="0"/>
              <w:rPr>
                <w:rFonts w:ascii="Arial" w:hAnsi="Arial" w:cs="Arial"/>
                <w:sz w:val="15"/>
                <w:szCs w:val="15"/>
              </w:rPr>
            </w:pPr>
          </w:p>
          <w:p w14:paraId="0E7418B0" w14:textId="77777777" w:rsidR="00587ADE" w:rsidRDefault="00587ADE" w:rsidP="00587ADE">
            <w:pPr>
              <w:spacing w:before="0" w:after="0"/>
              <w:rPr>
                <w:rFonts w:ascii="Arial" w:hAnsi="Arial" w:cs="Arial"/>
                <w:sz w:val="15"/>
                <w:szCs w:val="15"/>
              </w:rPr>
            </w:pPr>
          </w:p>
          <w:p w14:paraId="16E3D588" w14:textId="77777777" w:rsidR="00A23B3E" w:rsidRDefault="00A23B3E" w:rsidP="00587ADE">
            <w:pPr>
              <w:spacing w:before="0" w:after="0"/>
              <w:jc w:val="both"/>
              <w:rPr>
                <w:rFonts w:ascii="Arial" w:hAnsi="Arial" w:cs="Arial"/>
                <w:i/>
                <w:sz w:val="15"/>
                <w:szCs w:val="15"/>
              </w:rPr>
            </w:pPr>
            <w:r>
              <w:rPr>
                <w:rFonts w:ascii="Arial" w:hAnsi="Arial" w:cs="Arial"/>
                <w:sz w:val="15"/>
                <w:szCs w:val="15"/>
              </w:rPr>
              <w:t>(indirizzo web, autorità o organismo di emanazione, riferimento preciso della documentazione):</w:t>
            </w:r>
          </w:p>
          <w:p w14:paraId="3D8381B9" w14:textId="77777777" w:rsidR="00A23B3E" w:rsidRDefault="00A23B3E" w:rsidP="00587ADE">
            <w:pPr>
              <w:spacing w:before="0" w:after="0"/>
              <w:rPr>
                <w:rFonts w:ascii="Arial" w:hAnsi="Arial" w:cs="Arial"/>
                <w:sz w:val="15"/>
                <w:szCs w:val="15"/>
              </w:rPr>
            </w:pPr>
            <w:r>
              <w:rPr>
                <w:rFonts w:ascii="Arial" w:hAnsi="Arial" w:cs="Arial"/>
                <w:sz w:val="15"/>
                <w:szCs w:val="15"/>
              </w:rPr>
              <w:t>[……….…][…………][………..…]</w:t>
            </w:r>
          </w:p>
          <w:p w14:paraId="79145C56" w14:textId="77777777" w:rsidR="00587ADE" w:rsidRDefault="00587ADE" w:rsidP="00587ADE">
            <w:pPr>
              <w:spacing w:before="0" w:after="0"/>
            </w:pPr>
          </w:p>
        </w:tc>
      </w:tr>
      <w:tr w:rsidR="00A23B3E" w14:paraId="25F808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369921" w14:textId="77777777" w:rsidR="00587ADE" w:rsidRDefault="00A23B3E" w:rsidP="00587ADE">
            <w:pPr>
              <w:pStyle w:val="Paragrafoelenco1"/>
              <w:numPr>
                <w:ilvl w:val="0"/>
                <w:numId w:val="4"/>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p>
          <w:p w14:paraId="319D4661" w14:textId="77777777" w:rsidR="00587ADE" w:rsidRDefault="00587ADE" w:rsidP="00587ADE">
            <w:pPr>
              <w:pStyle w:val="Paragrafoelenco1"/>
              <w:ind w:left="284"/>
              <w:jc w:val="both"/>
              <w:rPr>
                <w:rFonts w:ascii="Arial" w:hAnsi="Arial" w:cs="Arial"/>
                <w:sz w:val="15"/>
                <w:szCs w:val="15"/>
              </w:rPr>
            </w:pPr>
          </w:p>
          <w:p w14:paraId="79A1C456" w14:textId="77777777" w:rsidR="00A23B3E" w:rsidRPr="00587ADE" w:rsidRDefault="00A23B3E" w:rsidP="00587ADE">
            <w:pPr>
              <w:pStyle w:val="Paragrafoelenco1"/>
              <w:ind w:left="284"/>
              <w:jc w:val="both"/>
              <w:rPr>
                <w:rFonts w:ascii="Arial" w:hAnsi="Arial" w:cs="Arial"/>
                <w:sz w:val="15"/>
                <w:szCs w:val="15"/>
              </w:rPr>
            </w:pPr>
            <w:r w:rsidRPr="00587ADE">
              <w:rPr>
                <w:rFonts w:ascii="Arial" w:hAnsi="Arial" w:cs="Arial"/>
                <w:sz w:val="15"/>
                <w:szCs w:val="15"/>
              </w:rPr>
              <w:t xml:space="preserve">Se la documentazione pertinente </w:t>
            </w:r>
            <w:r w:rsidRPr="00587ADE">
              <w:rPr>
                <w:rFonts w:ascii="Arial" w:hAnsi="Arial" w:cs="Arial"/>
                <w:b/>
                <w:sz w:val="15"/>
                <w:szCs w:val="15"/>
              </w:rPr>
              <w:t>eventualmente</w:t>
            </w:r>
            <w:r w:rsidRPr="00587ADE">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F613EC" w14:textId="77777777" w:rsidR="00587ADE" w:rsidRPr="00587ADE" w:rsidRDefault="00587ADE" w:rsidP="00587ADE">
            <w:pPr>
              <w:spacing w:before="0" w:after="0"/>
              <w:rPr>
                <w:rFonts w:ascii="Arial" w:hAnsi="Arial" w:cs="Arial"/>
                <w:sz w:val="8"/>
                <w:szCs w:val="8"/>
              </w:rPr>
            </w:pPr>
          </w:p>
          <w:p w14:paraId="74672829" w14:textId="77777777" w:rsidR="00350D7E" w:rsidRDefault="00A23B3E" w:rsidP="00587ADE">
            <w:pPr>
              <w:spacing w:before="0" w:after="0"/>
              <w:rPr>
                <w:rFonts w:ascii="Arial" w:hAnsi="Arial" w:cs="Arial"/>
                <w:sz w:val="15"/>
                <w:szCs w:val="15"/>
              </w:rPr>
            </w:pPr>
            <w:r>
              <w:rPr>
                <w:rFonts w:ascii="Arial" w:hAnsi="Arial" w:cs="Arial"/>
                <w:sz w:val="15"/>
                <w:szCs w:val="15"/>
              </w:rPr>
              <w:t>[……]</w:t>
            </w:r>
          </w:p>
          <w:p w14:paraId="347CAE86" w14:textId="77777777" w:rsidR="00587ADE" w:rsidRDefault="00587ADE" w:rsidP="00587ADE">
            <w:pPr>
              <w:spacing w:before="0" w:after="0"/>
              <w:rPr>
                <w:rFonts w:ascii="Arial" w:hAnsi="Arial" w:cs="Arial"/>
                <w:sz w:val="15"/>
                <w:szCs w:val="15"/>
              </w:rPr>
            </w:pPr>
          </w:p>
          <w:p w14:paraId="2E400773" w14:textId="77777777" w:rsidR="00587ADE" w:rsidRDefault="00587ADE" w:rsidP="00587ADE">
            <w:pPr>
              <w:spacing w:before="0" w:after="0"/>
              <w:rPr>
                <w:rFonts w:ascii="Arial" w:hAnsi="Arial" w:cs="Arial"/>
                <w:sz w:val="15"/>
                <w:szCs w:val="15"/>
              </w:rPr>
            </w:pPr>
          </w:p>
          <w:p w14:paraId="696A862A" w14:textId="77777777" w:rsidR="00587ADE" w:rsidRDefault="00587ADE" w:rsidP="00587ADE">
            <w:pPr>
              <w:spacing w:before="0" w:after="0"/>
              <w:rPr>
                <w:rFonts w:ascii="Arial" w:hAnsi="Arial" w:cs="Arial"/>
                <w:sz w:val="15"/>
                <w:szCs w:val="15"/>
              </w:rPr>
            </w:pPr>
          </w:p>
          <w:p w14:paraId="36A9ECB9" w14:textId="77777777" w:rsidR="00A23B3E" w:rsidRDefault="00A23B3E" w:rsidP="00587ADE">
            <w:pPr>
              <w:spacing w:before="0" w:after="0"/>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FEB4B87" w14:textId="77777777" w:rsidR="00A23B3E" w:rsidRDefault="00A23B3E" w:rsidP="00587ADE">
            <w:pPr>
              <w:spacing w:before="0" w:after="0"/>
              <w:rPr>
                <w:rFonts w:ascii="Arial" w:hAnsi="Arial" w:cs="Arial"/>
                <w:sz w:val="15"/>
                <w:szCs w:val="15"/>
              </w:rPr>
            </w:pPr>
            <w:r>
              <w:rPr>
                <w:rFonts w:ascii="Arial" w:hAnsi="Arial" w:cs="Arial"/>
                <w:sz w:val="15"/>
                <w:szCs w:val="15"/>
              </w:rPr>
              <w:t>[…………..][……….…][………..…]</w:t>
            </w:r>
          </w:p>
          <w:p w14:paraId="70BD371B" w14:textId="77777777" w:rsidR="00587ADE" w:rsidRDefault="00587ADE" w:rsidP="00587ADE">
            <w:pPr>
              <w:spacing w:before="0" w:after="0"/>
            </w:pPr>
          </w:p>
        </w:tc>
      </w:tr>
    </w:tbl>
    <w:p w14:paraId="37686D75" w14:textId="77777777" w:rsidR="00A23B3E" w:rsidRPr="002D2191" w:rsidRDefault="00A23B3E" w:rsidP="002D2191">
      <w:pPr>
        <w:pStyle w:val="SectionTitle"/>
        <w:spacing w:before="0" w:after="0"/>
        <w:rPr>
          <w:rFonts w:ascii="Arial" w:hAnsi="Arial" w:cs="Arial"/>
          <w:caps/>
          <w:sz w:val="18"/>
          <w:szCs w:val="18"/>
          <w:u w:val="single"/>
        </w:rPr>
      </w:pPr>
      <w:r w:rsidRPr="002D2191">
        <w:rPr>
          <w:rFonts w:ascii="Arial" w:hAnsi="Arial" w:cs="Arial"/>
          <w:caps/>
          <w:sz w:val="18"/>
          <w:szCs w:val="18"/>
          <w:u w:val="single"/>
        </w:rPr>
        <w:lastRenderedPageBreak/>
        <w:t>C: Capacità tecniche e professionali (Articolo 83, comma 1, lettera c), del Codice)</w:t>
      </w:r>
    </w:p>
    <w:p w14:paraId="3C3BE0E5" w14:textId="77777777" w:rsidR="00A23B3E" w:rsidRPr="003A443E" w:rsidRDefault="00A23B3E">
      <w:pPr>
        <w:pStyle w:val="Titolo1"/>
        <w:spacing w:before="0" w:after="0"/>
        <w:ind w:left="850"/>
        <w:rPr>
          <w:color w:val="000000"/>
          <w:sz w:val="16"/>
          <w:szCs w:val="16"/>
        </w:rPr>
      </w:pPr>
    </w:p>
    <w:p w14:paraId="602F7E4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2A3F04A" w14:textId="77777777" w:rsidTr="00907E8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CD991" w14:textId="77777777" w:rsidR="00A23B3E" w:rsidRDefault="00A23B3E">
            <w:bookmarkStart w:id="7" w:name="_DV_M4301"/>
            <w:bookmarkStart w:id="8" w:name="_DV_M4300"/>
            <w:bookmarkEnd w:id="7"/>
            <w:bookmarkEnd w:id="8"/>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034CBF"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716575B" w14:textId="77777777" w:rsidTr="00907E8A">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06460381" w14:textId="77777777" w:rsidR="002D2191" w:rsidRDefault="00A23B3E" w:rsidP="002D2191">
            <w:pPr>
              <w:spacing w:after="0"/>
              <w:jc w:val="both"/>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7011D51" w14:textId="77777777" w:rsidR="002D2191" w:rsidRDefault="002D2191" w:rsidP="002D2191">
            <w:pPr>
              <w:spacing w:before="0" w:after="0"/>
              <w:jc w:val="both"/>
              <w:rPr>
                <w:rFonts w:ascii="Arial" w:hAnsi="Arial" w:cs="Arial"/>
                <w:sz w:val="15"/>
                <w:szCs w:val="15"/>
              </w:rPr>
            </w:pPr>
          </w:p>
          <w:p w14:paraId="10CE81C6" w14:textId="77777777" w:rsidR="00F50B46" w:rsidRDefault="00F50B46" w:rsidP="002D2191">
            <w:pPr>
              <w:spacing w:before="0" w:after="0"/>
              <w:jc w:val="both"/>
              <w:rPr>
                <w:rFonts w:ascii="Arial" w:hAnsi="Arial" w:cs="Arial"/>
                <w:sz w:val="15"/>
                <w:szCs w:val="15"/>
              </w:rPr>
            </w:pPr>
          </w:p>
          <w:p w14:paraId="5D553822" w14:textId="77777777" w:rsidR="00A23B3E" w:rsidRDefault="00A23B3E" w:rsidP="002D2191">
            <w:pPr>
              <w:spacing w:before="0"/>
              <w:jc w:val="both"/>
            </w:pPr>
            <w:r>
              <w:rPr>
                <w:rFonts w:ascii="Arial" w:hAnsi="Arial" w:cs="Arial"/>
                <w:sz w:val="15"/>
                <w:szCs w:val="15"/>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29575AD4" w14:textId="77777777" w:rsidR="002D2191" w:rsidRPr="002D2191" w:rsidRDefault="002D2191" w:rsidP="00F50B46">
            <w:pPr>
              <w:spacing w:before="0" w:after="0"/>
              <w:jc w:val="both"/>
              <w:rPr>
                <w:rFonts w:ascii="Arial" w:hAnsi="Arial" w:cs="Arial"/>
                <w:sz w:val="8"/>
                <w:szCs w:val="8"/>
              </w:rPr>
            </w:pPr>
          </w:p>
          <w:p w14:paraId="17442EC4" w14:textId="77777777" w:rsidR="002D2191" w:rsidRDefault="00A23B3E" w:rsidP="00F50B46">
            <w:pPr>
              <w:spacing w:before="0" w:after="0"/>
              <w:jc w:val="both"/>
              <w:rPr>
                <w:rFonts w:ascii="Arial" w:hAnsi="Arial" w:cs="Arial"/>
                <w:sz w:val="15"/>
                <w:szCs w:val="15"/>
              </w:rPr>
            </w:pPr>
            <w:r>
              <w:rPr>
                <w:rFonts w:ascii="Arial" w:hAnsi="Arial" w:cs="Arial"/>
                <w:sz w:val="15"/>
                <w:szCs w:val="15"/>
              </w:rPr>
              <w:t>Numero di anni (periodo specificato nell'avviso o bando pertinente o nei documenti di gara): […]</w:t>
            </w:r>
          </w:p>
          <w:p w14:paraId="2DC2CE13" w14:textId="77777777" w:rsidR="002D2191" w:rsidRDefault="00A23B3E" w:rsidP="00F50B46">
            <w:pPr>
              <w:spacing w:before="0" w:after="0"/>
              <w:jc w:val="both"/>
              <w:rPr>
                <w:rFonts w:ascii="Arial" w:hAnsi="Arial" w:cs="Arial"/>
                <w:sz w:val="15"/>
                <w:szCs w:val="15"/>
              </w:rPr>
            </w:pPr>
            <w:proofErr w:type="gramStart"/>
            <w:r>
              <w:rPr>
                <w:rFonts w:ascii="Arial" w:hAnsi="Arial" w:cs="Arial"/>
                <w:sz w:val="15"/>
                <w:szCs w:val="15"/>
              </w:rPr>
              <w:t>Lavori:  [</w:t>
            </w:r>
            <w:proofErr w:type="gramEnd"/>
            <w:r>
              <w:rPr>
                <w:rFonts w:ascii="Arial" w:hAnsi="Arial" w:cs="Arial"/>
                <w:sz w:val="15"/>
                <w:szCs w:val="15"/>
              </w:rPr>
              <w:t>……]</w:t>
            </w:r>
          </w:p>
          <w:p w14:paraId="25688393" w14:textId="77777777" w:rsidR="00F50B46" w:rsidRDefault="00F50B46" w:rsidP="00F50B46">
            <w:pPr>
              <w:spacing w:before="0" w:after="0"/>
              <w:jc w:val="both"/>
              <w:rPr>
                <w:rFonts w:ascii="Arial" w:hAnsi="Arial" w:cs="Arial"/>
                <w:sz w:val="15"/>
                <w:szCs w:val="15"/>
              </w:rPr>
            </w:pPr>
          </w:p>
          <w:p w14:paraId="358C5B9F" w14:textId="77777777" w:rsidR="00F50B46" w:rsidRPr="00F50B46" w:rsidRDefault="00F50B46" w:rsidP="00F50B46">
            <w:pPr>
              <w:spacing w:before="0" w:after="0"/>
              <w:jc w:val="both"/>
              <w:rPr>
                <w:rFonts w:ascii="Arial" w:hAnsi="Arial" w:cs="Arial"/>
                <w:sz w:val="18"/>
                <w:szCs w:val="18"/>
              </w:rPr>
            </w:pPr>
          </w:p>
          <w:p w14:paraId="64A3A599" w14:textId="77777777" w:rsidR="00A23B3E" w:rsidRDefault="00A23B3E" w:rsidP="00F50B46">
            <w:pPr>
              <w:spacing w:before="0" w:after="0"/>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514B951" w14:textId="77777777" w:rsidR="00A23B3E" w:rsidRDefault="00A23B3E" w:rsidP="00F50B46">
            <w:pPr>
              <w:spacing w:before="0" w:after="0"/>
              <w:jc w:val="both"/>
            </w:pPr>
            <w:r>
              <w:rPr>
                <w:rFonts w:ascii="Arial" w:hAnsi="Arial" w:cs="Arial"/>
                <w:sz w:val="15"/>
                <w:szCs w:val="15"/>
              </w:rPr>
              <w:t>[…………][………..…][……….…]</w:t>
            </w:r>
          </w:p>
        </w:tc>
      </w:tr>
      <w:tr w:rsidR="00A23B3E" w14:paraId="0F5D9E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220C82" w14:textId="77777777" w:rsidR="00A23B3E" w:rsidRDefault="00A23B3E" w:rsidP="00F50B46">
            <w:pPr>
              <w:ind w:left="426" w:hanging="426"/>
              <w:jc w:val="both"/>
              <w:rPr>
                <w:rFonts w:ascii="Arial" w:hAnsi="Arial" w:cs="Arial"/>
                <w:sz w:val="15"/>
                <w:szCs w:val="15"/>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p>
          <w:p w14:paraId="0846B7E3" w14:textId="77777777" w:rsidR="00F50B46" w:rsidRDefault="00F50B46" w:rsidP="00F50B46">
            <w:pPr>
              <w:ind w:left="426" w:hanging="426"/>
              <w:jc w:val="both"/>
              <w:rPr>
                <w:rFonts w:ascii="Arial" w:hAnsi="Arial" w:cs="Arial"/>
                <w:sz w:val="14"/>
                <w:szCs w:val="14"/>
              </w:rPr>
            </w:pPr>
          </w:p>
          <w:p w14:paraId="1C093F3B" w14:textId="77777777" w:rsidR="00A23B3E" w:rsidRDefault="00A23B3E" w:rsidP="00F50B46">
            <w:pPr>
              <w:ind w:left="426" w:hanging="426"/>
              <w:jc w:val="both"/>
              <w:rPr>
                <w:rFonts w:ascii="Arial" w:hAnsi="Arial" w:cs="Arial"/>
                <w:sz w:val="14"/>
                <w:szCs w:val="14"/>
              </w:rPr>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2"/>
            </w:r>
            <w:r>
              <w:rPr>
                <w:rFonts w:ascii="Arial" w:hAnsi="Arial" w:cs="Arial"/>
                <w:sz w:val="14"/>
                <w:szCs w:val="14"/>
              </w:rPr>
              <w:t>):</w:t>
            </w:r>
          </w:p>
          <w:p w14:paraId="29CB8404" w14:textId="77777777" w:rsidR="00F50B46" w:rsidRDefault="00F50B46" w:rsidP="00F50B46">
            <w:pPr>
              <w:ind w:left="426" w:hanging="426"/>
              <w:jc w:val="both"/>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44F29" w14:textId="77777777" w:rsidR="00A23B3E" w:rsidRDefault="00A23B3E" w:rsidP="00F50B46">
            <w:pPr>
              <w:spacing w:after="0"/>
              <w:rPr>
                <w:rFonts w:ascii="Arial" w:hAnsi="Arial" w:cs="Arial"/>
                <w:sz w:val="15"/>
                <w:szCs w:val="15"/>
              </w:rPr>
            </w:pPr>
            <w:r>
              <w:rPr>
                <w:rFonts w:ascii="Arial" w:hAnsi="Arial" w:cs="Arial"/>
                <w:sz w:val="15"/>
                <w:szCs w:val="15"/>
              </w:rPr>
              <w:t>Numero di anni (periodo specificato nell'avviso o bando pertinente o nei documenti di gara): [………</w:t>
            </w:r>
            <w:proofErr w:type="gramStart"/>
            <w:r>
              <w:rPr>
                <w:rFonts w:ascii="Arial" w:hAnsi="Arial" w:cs="Arial"/>
                <w:sz w:val="15"/>
                <w:szCs w:val="15"/>
              </w:rPr>
              <w:t>…….</w:t>
            </w:r>
            <w:proofErr w:type="gramEnd"/>
            <w:r>
              <w:rPr>
                <w:rFonts w:ascii="Arial" w:hAnsi="Arial" w:cs="Arial"/>
                <w:sz w:val="15"/>
                <w:szCs w:val="15"/>
              </w:rPr>
              <w:t>.]</w:t>
            </w:r>
          </w:p>
          <w:p w14:paraId="77ADE38F" w14:textId="77777777" w:rsidR="00F50B46" w:rsidRDefault="00F50B46" w:rsidP="00F50B46">
            <w:pPr>
              <w:spacing w:after="0"/>
              <w:rPr>
                <w:rFonts w:ascii="Arial" w:hAnsi="Arial" w:cs="Arial"/>
                <w:sz w:val="15"/>
                <w:szCs w:val="15"/>
              </w:rPr>
            </w:pPr>
          </w:p>
          <w:tbl>
            <w:tblPr>
              <w:tblW w:w="0" w:type="auto"/>
              <w:jc w:val="center"/>
              <w:tblLayout w:type="fixed"/>
              <w:tblCellMar>
                <w:left w:w="88" w:type="dxa"/>
              </w:tblCellMar>
              <w:tblLook w:val="0000" w:firstRow="0" w:lastRow="0" w:firstColumn="0" w:lastColumn="0" w:noHBand="0" w:noVBand="0"/>
            </w:tblPr>
            <w:tblGrid>
              <w:gridCol w:w="1335"/>
              <w:gridCol w:w="936"/>
              <w:gridCol w:w="727"/>
              <w:gridCol w:w="1146"/>
            </w:tblGrid>
            <w:tr w:rsidR="00A23B3E" w14:paraId="5667AD09" w14:textId="77777777" w:rsidTr="00F50B46">
              <w:trPr>
                <w:jc w:val="center"/>
              </w:trPr>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4FFD4F7" w14:textId="77777777" w:rsidR="00A23B3E" w:rsidRDefault="00A23B3E" w:rsidP="00F50B46">
                  <w:pPr>
                    <w:spacing w:before="0" w:after="0"/>
                    <w:jc w:val="center"/>
                  </w:pPr>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599F6D9" w14:textId="77777777" w:rsidR="00A23B3E" w:rsidRDefault="00F50B46" w:rsidP="00F50B46">
                  <w:pPr>
                    <w:spacing w:before="0" w:after="0"/>
                    <w:jc w:val="center"/>
                  </w:pPr>
                  <w:r>
                    <w:rPr>
                      <w:rFonts w:ascii="Arial" w:hAnsi="Arial" w:cs="Arial"/>
                      <w:sz w:val="15"/>
                      <w:szCs w:val="15"/>
                    </w:rPr>
                    <w:t>I</w:t>
                  </w:r>
                  <w:r w:rsidR="00A23B3E">
                    <w:rPr>
                      <w:rFonts w:ascii="Arial" w:hAnsi="Arial" w:cs="Arial"/>
                      <w:sz w:val="15"/>
                      <w:szCs w:val="15"/>
                    </w:rPr>
                    <w:t>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E9FCAFC" w14:textId="77777777" w:rsidR="00A23B3E" w:rsidRDefault="00F50B46" w:rsidP="00F50B46">
                  <w:pPr>
                    <w:spacing w:before="0" w:after="0"/>
                    <w:jc w:val="center"/>
                  </w:pPr>
                  <w:r>
                    <w:rPr>
                      <w:rFonts w:ascii="Arial" w:hAnsi="Arial" w:cs="Arial"/>
                      <w:sz w:val="15"/>
                      <w:szCs w:val="15"/>
                    </w:rPr>
                    <w:t>D</w:t>
                  </w:r>
                  <w:r w:rsidR="00A23B3E">
                    <w:rPr>
                      <w:rFonts w:ascii="Arial" w:hAnsi="Arial" w:cs="Arial"/>
                      <w:sz w:val="15"/>
                      <w:szCs w:val="15"/>
                    </w:rPr>
                    <w:t>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33AEB75" w14:textId="77777777" w:rsidR="00A23B3E" w:rsidRDefault="00F50B46" w:rsidP="00F50B46">
                  <w:pPr>
                    <w:spacing w:before="0" w:after="0"/>
                    <w:jc w:val="center"/>
                  </w:pPr>
                  <w:r>
                    <w:rPr>
                      <w:rFonts w:ascii="Arial" w:hAnsi="Arial" w:cs="Arial"/>
                      <w:sz w:val="15"/>
                      <w:szCs w:val="15"/>
                    </w:rPr>
                    <w:t>D</w:t>
                  </w:r>
                  <w:r w:rsidR="00A23B3E">
                    <w:rPr>
                      <w:rFonts w:ascii="Arial" w:hAnsi="Arial" w:cs="Arial"/>
                      <w:sz w:val="15"/>
                      <w:szCs w:val="15"/>
                    </w:rPr>
                    <w:t>estinatari</w:t>
                  </w:r>
                </w:p>
              </w:tc>
            </w:tr>
            <w:tr w:rsidR="00A23B3E" w14:paraId="2AF5D6D5" w14:textId="77777777" w:rsidTr="00F50B46">
              <w:trPr>
                <w:jc w:val="center"/>
              </w:trPr>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26621B0" w14:textId="77777777" w:rsidR="00A23B3E" w:rsidRDefault="00A23B3E" w:rsidP="00F50B46">
                  <w:pPr>
                    <w:spacing w:before="0" w:after="0"/>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3273A9A" w14:textId="77777777" w:rsidR="00A23B3E" w:rsidRDefault="00A23B3E" w:rsidP="00F50B46">
                  <w:pPr>
                    <w:spacing w:before="0" w:after="0"/>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2FFDB5F" w14:textId="77777777" w:rsidR="00A23B3E" w:rsidRDefault="00A23B3E" w:rsidP="00F50B46">
                  <w:pPr>
                    <w:spacing w:before="0" w:after="0"/>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8F928B" w14:textId="77777777" w:rsidR="00A23B3E" w:rsidRDefault="00A23B3E" w:rsidP="00F50B46">
                  <w:pPr>
                    <w:spacing w:before="0" w:after="0"/>
                    <w:rPr>
                      <w:rFonts w:ascii="Arial" w:hAnsi="Arial" w:cs="Arial"/>
                      <w:sz w:val="15"/>
                      <w:szCs w:val="15"/>
                    </w:rPr>
                  </w:pPr>
                </w:p>
              </w:tc>
            </w:tr>
            <w:tr w:rsidR="00F50B46" w14:paraId="5E80E948" w14:textId="77777777" w:rsidTr="00F50B46">
              <w:trPr>
                <w:jc w:val="center"/>
              </w:trPr>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43F786E" w14:textId="77777777" w:rsidR="00F50B46" w:rsidRDefault="00F50B46" w:rsidP="00F50B46">
                  <w:pPr>
                    <w:spacing w:before="0" w:after="0"/>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1FBDFA5" w14:textId="77777777" w:rsidR="00F50B46" w:rsidRDefault="00F50B46" w:rsidP="00F50B46">
                  <w:pPr>
                    <w:spacing w:before="0" w:after="0"/>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6BF5B97" w14:textId="77777777" w:rsidR="00F50B46" w:rsidRDefault="00F50B46" w:rsidP="00F50B46">
                  <w:pPr>
                    <w:spacing w:before="0" w:after="0"/>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6296E7F" w14:textId="77777777" w:rsidR="00F50B46" w:rsidRDefault="00F50B46" w:rsidP="00F50B46">
                  <w:pPr>
                    <w:spacing w:before="0" w:after="0"/>
                    <w:rPr>
                      <w:rFonts w:ascii="Arial" w:hAnsi="Arial" w:cs="Arial"/>
                      <w:sz w:val="15"/>
                      <w:szCs w:val="15"/>
                    </w:rPr>
                  </w:pPr>
                </w:p>
              </w:tc>
            </w:tr>
            <w:tr w:rsidR="00F50B46" w14:paraId="1371DED7" w14:textId="77777777" w:rsidTr="00F50B46">
              <w:trPr>
                <w:jc w:val="center"/>
              </w:trPr>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282659F" w14:textId="77777777" w:rsidR="00F50B46" w:rsidRDefault="00F50B46" w:rsidP="00F50B46">
                  <w:pPr>
                    <w:spacing w:before="0" w:after="0"/>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F813EE8" w14:textId="77777777" w:rsidR="00F50B46" w:rsidRDefault="00F50B46" w:rsidP="00F50B46">
                  <w:pPr>
                    <w:spacing w:before="0" w:after="0"/>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C572253" w14:textId="77777777" w:rsidR="00F50B46" w:rsidRDefault="00F50B46" w:rsidP="00F50B46">
                  <w:pPr>
                    <w:spacing w:before="0" w:after="0"/>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5CC8E0B" w14:textId="77777777" w:rsidR="00F50B46" w:rsidRDefault="00F50B46" w:rsidP="00F50B46">
                  <w:pPr>
                    <w:spacing w:before="0" w:after="0"/>
                    <w:rPr>
                      <w:rFonts w:ascii="Arial" w:hAnsi="Arial" w:cs="Arial"/>
                      <w:sz w:val="15"/>
                      <w:szCs w:val="15"/>
                    </w:rPr>
                  </w:pPr>
                </w:p>
              </w:tc>
            </w:tr>
            <w:tr w:rsidR="00C970AA" w14:paraId="3E437EDF" w14:textId="77777777" w:rsidTr="00F50B46">
              <w:trPr>
                <w:jc w:val="center"/>
              </w:trPr>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27EA358" w14:textId="77777777" w:rsidR="00C970AA" w:rsidRDefault="00C970AA" w:rsidP="00F50B46">
                  <w:pPr>
                    <w:spacing w:before="0" w:after="0"/>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F4D1427" w14:textId="77777777" w:rsidR="00C970AA" w:rsidRDefault="00C970AA" w:rsidP="00F50B46">
                  <w:pPr>
                    <w:spacing w:before="0" w:after="0"/>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B0AE3F2" w14:textId="77777777" w:rsidR="00C970AA" w:rsidRDefault="00C970AA" w:rsidP="00F50B46">
                  <w:pPr>
                    <w:spacing w:before="0" w:after="0"/>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BD7BB92" w14:textId="77777777" w:rsidR="00C970AA" w:rsidRDefault="00C970AA" w:rsidP="00F50B46">
                  <w:pPr>
                    <w:spacing w:before="0" w:after="0"/>
                    <w:rPr>
                      <w:rFonts w:ascii="Arial" w:hAnsi="Arial" w:cs="Arial"/>
                      <w:sz w:val="15"/>
                      <w:szCs w:val="15"/>
                    </w:rPr>
                  </w:pPr>
                </w:p>
              </w:tc>
            </w:tr>
          </w:tbl>
          <w:p w14:paraId="3E66F8A5" w14:textId="77777777" w:rsidR="00A23B3E" w:rsidRDefault="00A23B3E">
            <w:pPr>
              <w:rPr>
                <w:rFonts w:ascii="Arial" w:hAnsi="Arial" w:cs="Arial"/>
                <w:sz w:val="15"/>
                <w:szCs w:val="15"/>
              </w:rPr>
            </w:pPr>
          </w:p>
        </w:tc>
      </w:tr>
      <w:tr w:rsidR="00A23B3E" w14:paraId="019A424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8E809C" w14:textId="77777777" w:rsidR="00F50B46" w:rsidRDefault="00A23B3E" w:rsidP="00F50B46">
            <w:pPr>
              <w:pStyle w:val="Paragrafoelenco"/>
              <w:numPr>
                <w:ilvl w:val="0"/>
                <w:numId w:val="34"/>
              </w:numPr>
              <w:ind w:left="209" w:hanging="209"/>
              <w:jc w:val="both"/>
              <w:rPr>
                <w:rFonts w:ascii="Arial" w:hAnsi="Arial" w:cs="Arial"/>
                <w:sz w:val="15"/>
                <w:szCs w:val="15"/>
              </w:rPr>
            </w:pPr>
            <w:r w:rsidRPr="00F50B46">
              <w:rPr>
                <w:rFonts w:ascii="Arial" w:hAnsi="Arial" w:cs="Arial"/>
                <w:sz w:val="15"/>
                <w:szCs w:val="15"/>
              </w:rPr>
              <w:t xml:space="preserve">Può disporre dei seguenti </w:t>
            </w:r>
            <w:r w:rsidRPr="00F50B46">
              <w:rPr>
                <w:rFonts w:ascii="Arial" w:hAnsi="Arial" w:cs="Arial"/>
                <w:b/>
                <w:sz w:val="15"/>
                <w:szCs w:val="15"/>
              </w:rPr>
              <w:t xml:space="preserve">tecnici o organismi tecnici </w:t>
            </w:r>
            <w:r w:rsidRPr="00F50B46">
              <w:rPr>
                <w:rFonts w:ascii="Arial" w:hAnsi="Arial" w:cs="Arial"/>
                <w:sz w:val="15"/>
                <w:szCs w:val="15"/>
              </w:rPr>
              <w:t>(</w:t>
            </w:r>
            <w:r>
              <w:rPr>
                <w:rStyle w:val="Rimandonotaapidipagina"/>
                <w:rFonts w:ascii="Arial" w:hAnsi="Arial" w:cs="Arial"/>
                <w:sz w:val="15"/>
                <w:szCs w:val="15"/>
              </w:rPr>
              <w:footnoteReference w:id="33"/>
            </w:r>
            <w:r w:rsidRPr="00F50B46">
              <w:rPr>
                <w:rFonts w:ascii="Arial" w:hAnsi="Arial" w:cs="Arial"/>
                <w:sz w:val="15"/>
                <w:szCs w:val="15"/>
              </w:rPr>
              <w:t>), citando in particolare quelli responsabili del controllo della qualità:</w:t>
            </w:r>
          </w:p>
          <w:p w14:paraId="16E8A097" w14:textId="77777777" w:rsidR="00F50B46" w:rsidRDefault="00F50B46" w:rsidP="00F50B46">
            <w:pPr>
              <w:pStyle w:val="Paragrafoelenco"/>
              <w:ind w:left="209"/>
              <w:jc w:val="both"/>
              <w:rPr>
                <w:rFonts w:ascii="Arial" w:hAnsi="Arial" w:cs="Arial"/>
                <w:sz w:val="15"/>
                <w:szCs w:val="15"/>
              </w:rPr>
            </w:pPr>
          </w:p>
          <w:p w14:paraId="75657201" w14:textId="77777777" w:rsidR="00A23B3E" w:rsidRPr="00F50B46" w:rsidRDefault="00A23B3E" w:rsidP="00F50B46">
            <w:pPr>
              <w:pStyle w:val="Paragrafoelenco"/>
              <w:ind w:left="209"/>
              <w:jc w:val="both"/>
              <w:rPr>
                <w:rFonts w:ascii="Arial" w:hAnsi="Arial" w:cs="Arial"/>
                <w:sz w:val="15"/>
                <w:szCs w:val="15"/>
              </w:rPr>
            </w:pPr>
            <w:r w:rsidRPr="00F50B46">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D3968F" w14:textId="77777777" w:rsidR="00F50B46" w:rsidRPr="00F50B46" w:rsidRDefault="00F50B46" w:rsidP="00F50B46">
            <w:pPr>
              <w:spacing w:before="0" w:after="0"/>
              <w:rPr>
                <w:rFonts w:ascii="Arial" w:hAnsi="Arial" w:cs="Arial"/>
                <w:sz w:val="8"/>
                <w:szCs w:val="8"/>
              </w:rPr>
            </w:pPr>
          </w:p>
          <w:p w14:paraId="0343D215" w14:textId="77777777" w:rsidR="00F50B46" w:rsidRDefault="00A23B3E" w:rsidP="00F50B46">
            <w:pPr>
              <w:spacing w:before="0" w:after="0"/>
              <w:rPr>
                <w:rFonts w:ascii="Arial" w:hAnsi="Arial" w:cs="Arial"/>
                <w:sz w:val="15"/>
                <w:szCs w:val="15"/>
              </w:rPr>
            </w:pPr>
            <w:r>
              <w:rPr>
                <w:rFonts w:ascii="Arial" w:hAnsi="Arial" w:cs="Arial"/>
                <w:sz w:val="15"/>
                <w:szCs w:val="15"/>
              </w:rPr>
              <w:t>[……..……]</w:t>
            </w:r>
          </w:p>
          <w:p w14:paraId="5BDF12D8" w14:textId="77777777" w:rsidR="00F50B46" w:rsidRDefault="00F50B46" w:rsidP="00F50B46">
            <w:pPr>
              <w:spacing w:before="0" w:after="0"/>
              <w:rPr>
                <w:rFonts w:ascii="Arial" w:hAnsi="Arial" w:cs="Arial"/>
                <w:sz w:val="15"/>
                <w:szCs w:val="15"/>
              </w:rPr>
            </w:pPr>
          </w:p>
          <w:p w14:paraId="17E2D08D" w14:textId="77777777" w:rsidR="00F50B46" w:rsidRDefault="00F50B46" w:rsidP="00F50B46">
            <w:pPr>
              <w:spacing w:before="0" w:after="0"/>
              <w:rPr>
                <w:rFonts w:ascii="Arial" w:hAnsi="Arial" w:cs="Arial"/>
                <w:sz w:val="15"/>
                <w:szCs w:val="15"/>
              </w:rPr>
            </w:pPr>
          </w:p>
          <w:p w14:paraId="736760CD" w14:textId="77777777" w:rsidR="00F50B46" w:rsidRPr="00F50B46" w:rsidRDefault="00F50B46" w:rsidP="00F50B46">
            <w:pPr>
              <w:spacing w:before="0" w:after="0"/>
              <w:rPr>
                <w:rFonts w:ascii="Arial" w:hAnsi="Arial" w:cs="Arial"/>
                <w:sz w:val="16"/>
                <w:szCs w:val="16"/>
              </w:rPr>
            </w:pPr>
          </w:p>
          <w:p w14:paraId="5FF97F6C" w14:textId="77777777" w:rsidR="00A23B3E" w:rsidRDefault="00A23B3E" w:rsidP="00F50B46">
            <w:pPr>
              <w:spacing w:before="0" w:after="0"/>
            </w:pPr>
            <w:r>
              <w:rPr>
                <w:rFonts w:ascii="Arial" w:hAnsi="Arial" w:cs="Arial"/>
                <w:sz w:val="15"/>
                <w:szCs w:val="15"/>
              </w:rPr>
              <w:t>[……….…]</w:t>
            </w:r>
          </w:p>
        </w:tc>
      </w:tr>
      <w:tr w:rsidR="00A23B3E" w14:paraId="768030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C804C" w14:textId="77777777" w:rsidR="00A23B3E" w:rsidRDefault="009601F4" w:rsidP="009601F4">
            <w:pPr>
              <w:spacing w:after="0"/>
              <w:ind w:left="210" w:hanging="210"/>
              <w:rPr>
                <w:rFonts w:ascii="Arial" w:hAnsi="Arial" w:cs="Arial"/>
                <w:sz w:val="15"/>
                <w:szCs w:val="15"/>
              </w:rPr>
            </w:pPr>
            <w:r>
              <w:rPr>
                <w:rFonts w:ascii="Arial" w:hAnsi="Arial" w:cs="Arial"/>
                <w:sz w:val="15"/>
                <w:szCs w:val="15"/>
              </w:rPr>
              <w:t xml:space="preserve">3) </w:t>
            </w:r>
            <w:r w:rsidR="00A23B3E">
              <w:rPr>
                <w:rFonts w:ascii="Arial" w:hAnsi="Arial" w:cs="Arial"/>
                <w:sz w:val="15"/>
                <w:szCs w:val="15"/>
              </w:rPr>
              <w:t xml:space="preserve">Utilizza le seguenti </w:t>
            </w:r>
            <w:r w:rsidR="00A23B3E">
              <w:rPr>
                <w:rFonts w:ascii="Arial" w:hAnsi="Arial" w:cs="Arial"/>
                <w:b/>
                <w:sz w:val="15"/>
                <w:szCs w:val="15"/>
              </w:rPr>
              <w:t xml:space="preserve">attrezzature tecniche e adotta le seguenti misure per garantire la qualità </w:t>
            </w:r>
            <w:r w:rsidR="00A23B3E">
              <w:rPr>
                <w:rFonts w:ascii="Arial" w:hAnsi="Arial" w:cs="Arial"/>
                <w:sz w:val="15"/>
                <w:szCs w:val="15"/>
              </w:rPr>
              <w:t xml:space="preserve">e dispone degli </w:t>
            </w:r>
            <w:r w:rsidR="00A23B3E">
              <w:rPr>
                <w:rFonts w:ascii="Arial" w:hAnsi="Arial" w:cs="Arial"/>
                <w:b/>
                <w:sz w:val="15"/>
                <w:szCs w:val="15"/>
              </w:rPr>
              <w:t>strumenti di studio e ricerca</w:t>
            </w:r>
            <w:r w:rsidR="00A23B3E">
              <w:rPr>
                <w:rFonts w:ascii="Arial" w:hAnsi="Arial" w:cs="Arial"/>
                <w:sz w:val="15"/>
                <w:szCs w:val="15"/>
              </w:rPr>
              <w:t xml:space="preserve"> indicati di seguito:</w:t>
            </w:r>
          </w:p>
          <w:p w14:paraId="2D029E6E" w14:textId="77777777" w:rsidR="009601F4" w:rsidRDefault="009601F4" w:rsidP="009601F4">
            <w:pPr>
              <w:spacing w:before="0" w:after="0"/>
              <w:ind w:left="210" w:hanging="210"/>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84B77E" w14:textId="77777777" w:rsidR="00A23B3E" w:rsidRDefault="00A23B3E">
            <w:r>
              <w:rPr>
                <w:rFonts w:ascii="Arial" w:hAnsi="Arial" w:cs="Arial"/>
                <w:sz w:val="15"/>
                <w:szCs w:val="15"/>
              </w:rPr>
              <w:t>[……….…]</w:t>
            </w:r>
          </w:p>
        </w:tc>
      </w:tr>
      <w:tr w:rsidR="00A23B3E" w14:paraId="1E63F1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49128" w14:textId="77777777" w:rsidR="00A23B3E" w:rsidRPr="009601F4" w:rsidRDefault="00A23B3E" w:rsidP="009601F4">
            <w:pPr>
              <w:pStyle w:val="Paragrafoelenco"/>
              <w:numPr>
                <w:ilvl w:val="0"/>
                <w:numId w:val="3"/>
              </w:numPr>
              <w:ind w:left="209" w:hanging="209"/>
              <w:jc w:val="both"/>
              <w:rPr>
                <w:rFonts w:ascii="Arial" w:hAnsi="Arial" w:cs="Arial"/>
                <w:sz w:val="15"/>
                <w:szCs w:val="15"/>
              </w:rPr>
            </w:pPr>
            <w:r w:rsidRPr="009601F4">
              <w:rPr>
                <w:rFonts w:ascii="Arial" w:hAnsi="Arial" w:cs="Arial"/>
                <w:sz w:val="15"/>
                <w:szCs w:val="15"/>
              </w:rPr>
              <w:t xml:space="preserve">Potrà applicare i seguenti </w:t>
            </w:r>
            <w:r w:rsidRPr="009601F4">
              <w:rPr>
                <w:rFonts w:ascii="Arial" w:hAnsi="Arial" w:cs="Arial"/>
                <w:b/>
                <w:sz w:val="15"/>
                <w:szCs w:val="15"/>
              </w:rPr>
              <w:t>sistemi di gestione e di tracciabilità della catena di approvvigionamento</w:t>
            </w:r>
            <w:r w:rsidRPr="009601F4">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D17AE2" w14:textId="77777777" w:rsidR="00A23B3E" w:rsidRDefault="00A23B3E">
            <w:r>
              <w:rPr>
                <w:rFonts w:ascii="Arial" w:hAnsi="Arial" w:cs="Arial"/>
                <w:sz w:val="15"/>
                <w:szCs w:val="15"/>
              </w:rPr>
              <w:t>[……….…]</w:t>
            </w:r>
          </w:p>
        </w:tc>
      </w:tr>
      <w:tr w:rsidR="00A23B3E" w14:paraId="2AEBB4A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2C7EC4" w14:textId="77777777" w:rsidR="009601F4" w:rsidRPr="009601F4" w:rsidRDefault="00A23B3E" w:rsidP="009601F4">
            <w:pPr>
              <w:pStyle w:val="Paragrafoelenco"/>
              <w:numPr>
                <w:ilvl w:val="0"/>
                <w:numId w:val="3"/>
              </w:numPr>
              <w:ind w:left="209" w:hanging="209"/>
              <w:jc w:val="both"/>
            </w:pPr>
            <w:r w:rsidRPr="009601F4">
              <w:rPr>
                <w:rFonts w:ascii="Arial" w:hAnsi="Arial" w:cs="Arial"/>
                <w:b/>
                <w:sz w:val="15"/>
                <w:szCs w:val="15"/>
              </w:rPr>
              <w:t>Per la fornitura di prodotti o la prestazione di servizi complessi o, eccezionalmente, di prodotti o servizi richiesti per una finalità particolare:</w:t>
            </w:r>
          </w:p>
          <w:p w14:paraId="75083211" w14:textId="77777777" w:rsidR="009601F4" w:rsidRDefault="009601F4" w:rsidP="009601F4">
            <w:pPr>
              <w:pStyle w:val="Paragrafoelenco"/>
              <w:ind w:left="209"/>
              <w:jc w:val="both"/>
              <w:rPr>
                <w:rFonts w:ascii="Arial" w:hAnsi="Arial" w:cs="Arial"/>
                <w:sz w:val="15"/>
                <w:szCs w:val="15"/>
              </w:rPr>
            </w:pPr>
          </w:p>
          <w:p w14:paraId="5675A299" w14:textId="77777777" w:rsidR="00A23B3E" w:rsidRDefault="00A23B3E" w:rsidP="009601F4">
            <w:pPr>
              <w:pStyle w:val="Paragrafoelenco"/>
              <w:ind w:left="209"/>
              <w:jc w:val="both"/>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B9B20" w14:textId="77777777" w:rsidR="004B3DEB" w:rsidRPr="004B3DEB" w:rsidRDefault="004B3DEB" w:rsidP="004B3DEB">
            <w:pPr>
              <w:spacing w:before="0" w:after="0"/>
              <w:rPr>
                <w:rFonts w:ascii="Arial" w:hAnsi="Arial" w:cs="Arial"/>
                <w:sz w:val="12"/>
                <w:szCs w:val="12"/>
              </w:rPr>
            </w:pPr>
          </w:p>
          <w:p w14:paraId="5EAB08C5" w14:textId="77777777" w:rsidR="00A23B3E" w:rsidRDefault="00A23B3E" w:rsidP="004B3DEB">
            <w:pPr>
              <w:spacing w:before="0" w:after="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627C4801" w14:textId="77777777" w:rsidR="00350D7E" w:rsidRDefault="00350D7E" w:rsidP="004B3DEB">
            <w:pPr>
              <w:spacing w:before="0" w:after="0"/>
              <w:rPr>
                <w:rFonts w:ascii="Arial" w:hAnsi="Arial" w:cs="Arial"/>
                <w:sz w:val="15"/>
                <w:szCs w:val="15"/>
              </w:rPr>
            </w:pPr>
          </w:p>
          <w:p w14:paraId="54E3316B" w14:textId="77777777" w:rsidR="00350D7E" w:rsidRDefault="00350D7E" w:rsidP="004B3DEB">
            <w:pPr>
              <w:spacing w:before="0" w:after="0"/>
            </w:pPr>
          </w:p>
        </w:tc>
      </w:tr>
      <w:tr w:rsidR="00A23B3E" w14:paraId="6F291AF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7E6241" w14:textId="77777777" w:rsidR="00EF04ED" w:rsidRPr="00EF04ED" w:rsidRDefault="00EF04ED" w:rsidP="00EF04ED">
            <w:pPr>
              <w:spacing w:before="0" w:after="0"/>
              <w:jc w:val="both"/>
              <w:rPr>
                <w:rFonts w:ascii="Arial" w:hAnsi="Arial" w:cs="Arial"/>
                <w:sz w:val="14"/>
                <w:szCs w:val="14"/>
              </w:rPr>
            </w:pPr>
          </w:p>
          <w:p w14:paraId="1E8C2D8F" w14:textId="77777777" w:rsidR="00A23B3E" w:rsidRDefault="00A23B3E" w:rsidP="00EF04ED">
            <w:pPr>
              <w:pStyle w:val="Paragrafoelenco"/>
              <w:numPr>
                <w:ilvl w:val="0"/>
                <w:numId w:val="3"/>
              </w:numPr>
              <w:spacing w:before="0" w:after="0"/>
              <w:ind w:left="209" w:hanging="209"/>
              <w:contextualSpacing w:val="0"/>
              <w:jc w:val="both"/>
              <w:rPr>
                <w:rFonts w:ascii="Arial" w:hAnsi="Arial" w:cs="Arial"/>
                <w:sz w:val="15"/>
                <w:szCs w:val="15"/>
              </w:rPr>
            </w:pPr>
            <w:r w:rsidRPr="00EF04ED">
              <w:rPr>
                <w:rFonts w:ascii="Arial" w:hAnsi="Arial" w:cs="Arial"/>
                <w:sz w:val="15"/>
                <w:szCs w:val="15"/>
              </w:rPr>
              <w:t xml:space="preserve">Indicare i </w:t>
            </w:r>
            <w:r w:rsidRPr="00EF04ED">
              <w:rPr>
                <w:rFonts w:ascii="Arial" w:hAnsi="Arial" w:cs="Arial"/>
                <w:b/>
                <w:sz w:val="15"/>
                <w:szCs w:val="15"/>
              </w:rPr>
              <w:t>titoli di studio e professionali</w:t>
            </w:r>
            <w:r w:rsidRPr="00EF04ED">
              <w:rPr>
                <w:rFonts w:ascii="Arial" w:hAnsi="Arial" w:cs="Arial"/>
                <w:sz w:val="15"/>
                <w:szCs w:val="15"/>
              </w:rPr>
              <w:t xml:space="preserve"> di cui sono in possesso:</w:t>
            </w:r>
          </w:p>
          <w:p w14:paraId="02BC878B" w14:textId="77777777" w:rsidR="00EF04ED" w:rsidRDefault="00EF04ED" w:rsidP="00EF04ED">
            <w:pPr>
              <w:pStyle w:val="Paragrafoelenco"/>
              <w:spacing w:before="0" w:after="0"/>
              <w:ind w:left="209"/>
              <w:contextualSpacing w:val="0"/>
              <w:jc w:val="both"/>
              <w:rPr>
                <w:rFonts w:ascii="Arial" w:hAnsi="Arial" w:cs="Arial"/>
                <w:sz w:val="15"/>
                <w:szCs w:val="15"/>
              </w:rPr>
            </w:pPr>
          </w:p>
          <w:p w14:paraId="15A882A4" w14:textId="77777777" w:rsidR="00EF04ED" w:rsidRPr="00EF04ED" w:rsidRDefault="00A23B3E" w:rsidP="00EF04ED">
            <w:pPr>
              <w:pStyle w:val="Paragrafoelenco"/>
              <w:numPr>
                <w:ilvl w:val="0"/>
                <w:numId w:val="39"/>
              </w:numPr>
              <w:spacing w:before="0" w:after="0"/>
              <w:ind w:left="492" w:hanging="283"/>
              <w:contextualSpacing w:val="0"/>
              <w:jc w:val="both"/>
              <w:rPr>
                <w:rFonts w:ascii="Arial" w:hAnsi="Arial" w:cs="Arial"/>
                <w:b/>
                <w:i/>
                <w:sz w:val="15"/>
                <w:szCs w:val="15"/>
              </w:rPr>
            </w:pPr>
            <w:r w:rsidRPr="00EF04ED">
              <w:rPr>
                <w:rFonts w:ascii="Arial" w:hAnsi="Arial" w:cs="Arial"/>
                <w:sz w:val="15"/>
                <w:szCs w:val="15"/>
              </w:rPr>
              <w:t>lo stesso prestatore di servizi o imprenditore,</w:t>
            </w:r>
          </w:p>
          <w:p w14:paraId="7CA88852" w14:textId="77777777" w:rsidR="00EF04ED" w:rsidRPr="00EF04ED" w:rsidRDefault="00EF04ED" w:rsidP="00EF04ED">
            <w:pPr>
              <w:spacing w:before="0" w:after="0"/>
              <w:jc w:val="both"/>
              <w:rPr>
                <w:rFonts w:ascii="Arial" w:hAnsi="Arial" w:cs="Arial"/>
                <w:sz w:val="10"/>
                <w:szCs w:val="10"/>
              </w:rPr>
            </w:pPr>
          </w:p>
          <w:p w14:paraId="6882B237" w14:textId="77777777" w:rsidR="00EF04ED" w:rsidRDefault="00EF04ED" w:rsidP="00EF04ED">
            <w:pPr>
              <w:spacing w:before="0" w:after="0"/>
              <w:jc w:val="both"/>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p>
          <w:p w14:paraId="78FBCEB4" w14:textId="77777777" w:rsidR="00EF04ED" w:rsidRPr="00EF04ED" w:rsidRDefault="00EF04ED" w:rsidP="00EF04ED">
            <w:pPr>
              <w:spacing w:before="0" w:after="0"/>
              <w:jc w:val="both"/>
              <w:rPr>
                <w:rFonts w:ascii="Arial" w:hAnsi="Arial" w:cs="Arial"/>
                <w:b/>
                <w:sz w:val="10"/>
                <w:szCs w:val="10"/>
              </w:rPr>
            </w:pPr>
          </w:p>
          <w:p w14:paraId="6F35D0B7" w14:textId="77777777" w:rsidR="00EF04ED" w:rsidRPr="00EF04ED" w:rsidRDefault="00A23B3E" w:rsidP="00EF04ED">
            <w:pPr>
              <w:pStyle w:val="Paragrafoelenco"/>
              <w:numPr>
                <w:ilvl w:val="0"/>
                <w:numId w:val="39"/>
              </w:numPr>
              <w:spacing w:before="0" w:after="0"/>
              <w:ind w:left="492" w:hanging="283"/>
              <w:contextualSpacing w:val="0"/>
              <w:jc w:val="both"/>
              <w:rPr>
                <w:rFonts w:ascii="Arial" w:hAnsi="Arial" w:cs="Arial"/>
                <w:b/>
                <w:i/>
                <w:sz w:val="15"/>
                <w:szCs w:val="15"/>
              </w:rPr>
            </w:pPr>
            <w:r w:rsidRPr="00EF04ED">
              <w:rPr>
                <w:rFonts w:ascii="Arial" w:hAnsi="Arial" w:cs="Arial"/>
                <w:color w:val="000000"/>
                <w:sz w:val="15"/>
                <w:szCs w:val="15"/>
              </w:rPr>
              <w:t>i componenti della struttura tecnica-operativa</w:t>
            </w:r>
            <w:r w:rsidR="00D64744" w:rsidRPr="00EF04ED">
              <w:rPr>
                <w:rFonts w:ascii="Arial" w:hAnsi="Arial" w:cs="Arial"/>
                <w:color w:val="000000"/>
                <w:sz w:val="15"/>
                <w:szCs w:val="15"/>
              </w:rPr>
              <w:t>/ gruppi di lavoro</w:t>
            </w:r>
            <w:r w:rsidRPr="00EF04ED">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94EA19" w14:textId="77777777" w:rsidR="00A23B3E" w:rsidRDefault="00A23B3E" w:rsidP="00EF04ED">
            <w:pPr>
              <w:spacing w:before="0" w:after="0"/>
              <w:rPr>
                <w:rFonts w:ascii="Arial" w:hAnsi="Arial" w:cs="Arial"/>
                <w:sz w:val="14"/>
                <w:szCs w:val="14"/>
              </w:rPr>
            </w:pPr>
          </w:p>
          <w:p w14:paraId="31E5B765" w14:textId="77777777" w:rsidR="00EF04ED" w:rsidRDefault="00EF04ED" w:rsidP="00EF04ED">
            <w:pPr>
              <w:spacing w:before="0" w:after="0"/>
              <w:rPr>
                <w:rFonts w:ascii="Arial" w:hAnsi="Arial" w:cs="Arial"/>
                <w:sz w:val="14"/>
                <w:szCs w:val="14"/>
              </w:rPr>
            </w:pPr>
          </w:p>
          <w:p w14:paraId="54B97056" w14:textId="77777777" w:rsidR="00EF04ED" w:rsidRDefault="00EF04ED" w:rsidP="00EF04ED">
            <w:pPr>
              <w:spacing w:before="0" w:after="0"/>
              <w:rPr>
                <w:rFonts w:ascii="Arial" w:hAnsi="Arial" w:cs="Arial"/>
                <w:sz w:val="14"/>
                <w:szCs w:val="14"/>
              </w:rPr>
            </w:pPr>
          </w:p>
          <w:p w14:paraId="69177A7E" w14:textId="77777777" w:rsidR="00EF04ED" w:rsidRPr="00EF04ED" w:rsidRDefault="00EF04ED" w:rsidP="00EF04ED">
            <w:pPr>
              <w:spacing w:before="0" w:after="0"/>
              <w:rPr>
                <w:rFonts w:ascii="Arial" w:hAnsi="Arial" w:cs="Arial"/>
                <w:sz w:val="16"/>
                <w:szCs w:val="16"/>
              </w:rPr>
            </w:pPr>
          </w:p>
          <w:p w14:paraId="44C31927" w14:textId="77777777" w:rsidR="00EF04ED" w:rsidRDefault="00A23B3E" w:rsidP="00EF04ED">
            <w:pPr>
              <w:spacing w:before="0" w:after="0"/>
              <w:rPr>
                <w:rFonts w:ascii="Arial" w:hAnsi="Arial" w:cs="Arial"/>
                <w:sz w:val="15"/>
                <w:szCs w:val="15"/>
              </w:rPr>
            </w:pPr>
            <w:r>
              <w:rPr>
                <w:rFonts w:ascii="Arial" w:hAnsi="Arial" w:cs="Arial"/>
                <w:sz w:val="15"/>
                <w:szCs w:val="15"/>
              </w:rPr>
              <w:t>a) [………..…]</w:t>
            </w:r>
          </w:p>
          <w:p w14:paraId="0BA8BDCB" w14:textId="77777777" w:rsidR="00EF04ED" w:rsidRDefault="00EF04ED" w:rsidP="00EF04ED">
            <w:pPr>
              <w:spacing w:before="0" w:after="0"/>
              <w:rPr>
                <w:rFonts w:ascii="Arial" w:hAnsi="Arial" w:cs="Arial"/>
                <w:sz w:val="15"/>
                <w:szCs w:val="15"/>
              </w:rPr>
            </w:pPr>
          </w:p>
          <w:p w14:paraId="6385D94E" w14:textId="77777777" w:rsidR="00EF04ED" w:rsidRDefault="00EF04ED" w:rsidP="00EF04ED">
            <w:pPr>
              <w:spacing w:before="0" w:after="0"/>
              <w:rPr>
                <w:rFonts w:ascii="Arial" w:hAnsi="Arial" w:cs="Arial"/>
                <w:sz w:val="15"/>
                <w:szCs w:val="15"/>
              </w:rPr>
            </w:pPr>
          </w:p>
          <w:p w14:paraId="20EE66E5" w14:textId="77777777" w:rsidR="00EF04ED" w:rsidRPr="00EF04ED" w:rsidRDefault="00EF04ED" w:rsidP="00EF04ED">
            <w:pPr>
              <w:spacing w:before="0" w:after="0"/>
              <w:rPr>
                <w:rFonts w:ascii="Arial" w:hAnsi="Arial" w:cs="Arial"/>
                <w:sz w:val="20"/>
                <w:szCs w:val="20"/>
              </w:rPr>
            </w:pPr>
          </w:p>
          <w:p w14:paraId="74EE25B2" w14:textId="77777777" w:rsidR="00A23B3E" w:rsidRDefault="00A23B3E" w:rsidP="00EF04ED">
            <w:pPr>
              <w:spacing w:before="0" w:after="0"/>
            </w:pPr>
            <w:r>
              <w:rPr>
                <w:rFonts w:ascii="Arial" w:hAnsi="Arial" w:cs="Arial"/>
                <w:sz w:val="15"/>
                <w:szCs w:val="15"/>
              </w:rPr>
              <w:t>b) [………..…]</w:t>
            </w:r>
          </w:p>
        </w:tc>
      </w:tr>
      <w:tr w:rsidR="00A23B3E" w14:paraId="26ACE8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B845E" w14:textId="77777777" w:rsidR="00A23B3E" w:rsidRDefault="00A23B3E" w:rsidP="00D55E82">
            <w:pPr>
              <w:pStyle w:val="Paragrafoelenco"/>
              <w:numPr>
                <w:ilvl w:val="0"/>
                <w:numId w:val="3"/>
              </w:numPr>
              <w:tabs>
                <w:tab w:val="clear" w:pos="0"/>
                <w:tab w:val="num" w:pos="209"/>
              </w:tabs>
              <w:ind w:left="209" w:hanging="209"/>
              <w:jc w:val="both"/>
            </w:pPr>
            <w:r w:rsidRPr="00D55E82">
              <w:rPr>
                <w:rFonts w:ascii="Arial" w:hAnsi="Arial" w:cs="Arial"/>
                <w:sz w:val="15"/>
                <w:szCs w:val="15"/>
              </w:rPr>
              <w:lastRenderedPageBreak/>
              <w:t xml:space="preserve">L'operatore economico potrà applicare durante l'esecuzione dell'appalto le seguenti </w:t>
            </w:r>
            <w:r w:rsidRPr="00D55E82">
              <w:rPr>
                <w:rFonts w:ascii="Arial" w:hAnsi="Arial" w:cs="Arial"/>
                <w:b/>
                <w:sz w:val="15"/>
                <w:szCs w:val="15"/>
              </w:rPr>
              <w:t>misure di gestione ambientale</w:t>
            </w:r>
            <w:r w:rsidRPr="00D55E82">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11C484" w14:textId="77777777" w:rsidR="00A23B3E" w:rsidRDefault="00A23B3E">
            <w:r>
              <w:rPr>
                <w:rFonts w:ascii="Arial" w:hAnsi="Arial" w:cs="Arial"/>
                <w:sz w:val="15"/>
                <w:szCs w:val="15"/>
              </w:rPr>
              <w:t>[…………..…]</w:t>
            </w:r>
          </w:p>
        </w:tc>
      </w:tr>
      <w:tr w:rsidR="00A23B3E" w14:paraId="5D3101A0" w14:textId="77777777" w:rsidTr="00D55E82">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6F9D70" w14:textId="77777777" w:rsidR="00A23B3E" w:rsidRDefault="00A23B3E" w:rsidP="00D55E82">
            <w:pPr>
              <w:pStyle w:val="Paragrafoelenco"/>
              <w:numPr>
                <w:ilvl w:val="0"/>
                <w:numId w:val="3"/>
              </w:numPr>
              <w:spacing w:before="0" w:after="0"/>
              <w:ind w:left="209" w:hanging="209"/>
            </w:pPr>
            <w:r w:rsidRPr="00D55E82">
              <w:rPr>
                <w:rFonts w:ascii="Arial" w:hAnsi="Arial" w:cs="Arial"/>
                <w:sz w:val="15"/>
                <w:szCs w:val="15"/>
              </w:rPr>
              <w:t>L'</w:t>
            </w:r>
            <w:r w:rsidRPr="00D55E82">
              <w:rPr>
                <w:rFonts w:ascii="Arial" w:hAnsi="Arial" w:cs="Arial"/>
                <w:b/>
                <w:sz w:val="15"/>
                <w:szCs w:val="15"/>
              </w:rPr>
              <w:t>organico medio annuo</w:t>
            </w:r>
            <w:r w:rsidRPr="00D55E82">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F7C262" w14:textId="77777777" w:rsidR="00D55E82" w:rsidRDefault="00D55E82">
            <w:pPr>
              <w:spacing w:before="0" w:after="0"/>
              <w:rPr>
                <w:rFonts w:ascii="Arial" w:hAnsi="Arial" w:cs="Arial"/>
                <w:sz w:val="15"/>
                <w:szCs w:val="15"/>
              </w:rPr>
            </w:pPr>
          </w:p>
          <w:p w14:paraId="21E8E446"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7E8A0D85" w14:textId="77777777" w:rsidR="00A23B3E" w:rsidRDefault="00A23B3E">
            <w:pPr>
              <w:spacing w:before="0" w:after="0"/>
              <w:rPr>
                <w:rFonts w:ascii="Arial" w:hAnsi="Arial" w:cs="Arial"/>
                <w:sz w:val="15"/>
                <w:szCs w:val="15"/>
              </w:rPr>
            </w:pPr>
            <w:r>
              <w:rPr>
                <w:rFonts w:ascii="Arial" w:hAnsi="Arial" w:cs="Arial"/>
                <w:sz w:val="15"/>
                <w:szCs w:val="15"/>
              </w:rPr>
              <w:t>[…………],[……..…],</w:t>
            </w:r>
          </w:p>
          <w:p w14:paraId="11359B15" w14:textId="77777777" w:rsidR="00A23B3E" w:rsidRDefault="00A23B3E">
            <w:pPr>
              <w:spacing w:before="0" w:after="0"/>
              <w:rPr>
                <w:rFonts w:ascii="Arial" w:hAnsi="Arial" w:cs="Arial"/>
                <w:sz w:val="15"/>
                <w:szCs w:val="15"/>
              </w:rPr>
            </w:pPr>
            <w:r>
              <w:rPr>
                <w:rFonts w:ascii="Arial" w:hAnsi="Arial" w:cs="Arial"/>
                <w:sz w:val="15"/>
                <w:szCs w:val="15"/>
              </w:rPr>
              <w:t>[…………],[……..…],</w:t>
            </w:r>
          </w:p>
          <w:p w14:paraId="508B4088" w14:textId="77777777" w:rsidR="00A23B3E" w:rsidRDefault="00A23B3E">
            <w:pPr>
              <w:spacing w:before="0" w:after="0"/>
              <w:rPr>
                <w:rFonts w:ascii="Arial" w:hAnsi="Arial" w:cs="Arial"/>
                <w:sz w:val="15"/>
                <w:szCs w:val="15"/>
              </w:rPr>
            </w:pPr>
            <w:r>
              <w:rPr>
                <w:rFonts w:ascii="Arial" w:hAnsi="Arial" w:cs="Arial"/>
                <w:sz w:val="15"/>
                <w:szCs w:val="15"/>
              </w:rPr>
              <w:t>[…………],[……..…],</w:t>
            </w:r>
          </w:p>
          <w:p w14:paraId="09377B53" w14:textId="77777777" w:rsidR="00D55E82" w:rsidRDefault="00D55E82">
            <w:pPr>
              <w:spacing w:before="0" w:after="0"/>
              <w:rPr>
                <w:rFonts w:ascii="Arial" w:hAnsi="Arial" w:cs="Arial"/>
                <w:sz w:val="15"/>
                <w:szCs w:val="15"/>
              </w:rPr>
            </w:pPr>
          </w:p>
          <w:p w14:paraId="3082D16E"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25A93E3B" w14:textId="77777777" w:rsidR="00A23B3E" w:rsidRDefault="00A23B3E">
            <w:pPr>
              <w:spacing w:before="0" w:after="0"/>
              <w:rPr>
                <w:rFonts w:ascii="Arial" w:hAnsi="Arial" w:cs="Arial"/>
                <w:sz w:val="15"/>
                <w:szCs w:val="15"/>
              </w:rPr>
            </w:pPr>
            <w:r>
              <w:rPr>
                <w:rFonts w:ascii="Arial" w:hAnsi="Arial" w:cs="Arial"/>
                <w:sz w:val="15"/>
                <w:szCs w:val="15"/>
              </w:rPr>
              <w:t>[…………],[……..…],</w:t>
            </w:r>
          </w:p>
          <w:p w14:paraId="68C52C08" w14:textId="77777777" w:rsidR="00A23B3E" w:rsidRDefault="00A23B3E">
            <w:pPr>
              <w:spacing w:before="0" w:after="0"/>
              <w:rPr>
                <w:rFonts w:ascii="Arial" w:hAnsi="Arial" w:cs="Arial"/>
                <w:sz w:val="15"/>
                <w:szCs w:val="15"/>
              </w:rPr>
            </w:pPr>
            <w:r>
              <w:rPr>
                <w:rFonts w:ascii="Arial" w:hAnsi="Arial" w:cs="Arial"/>
                <w:sz w:val="15"/>
                <w:szCs w:val="15"/>
              </w:rPr>
              <w:t>[…………],[……..…],</w:t>
            </w:r>
          </w:p>
          <w:p w14:paraId="6F371D7F" w14:textId="77777777" w:rsidR="00A23B3E" w:rsidRDefault="00A23B3E">
            <w:pPr>
              <w:spacing w:before="0" w:after="0"/>
              <w:rPr>
                <w:rFonts w:ascii="Arial" w:hAnsi="Arial" w:cs="Arial"/>
                <w:sz w:val="15"/>
                <w:szCs w:val="15"/>
              </w:rPr>
            </w:pPr>
            <w:r>
              <w:rPr>
                <w:rFonts w:ascii="Arial" w:hAnsi="Arial" w:cs="Arial"/>
                <w:sz w:val="15"/>
                <w:szCs w:val="15"/>
              </w:rPr>
              <w:t>[…………],[……..…]</w:t>
            </w:r>
          </w:p>
          <w:p w14:paraId="3073953D" w14:textId="77777777" w:rsidR="00D55E82" w:rsidRPr="00D55E82" w:rsidRDefault="00D55E82">
            <w:pPr>
              <w:spacing w:before="0" w:after="0"/>
              <w:rPr>
                <w:sz w:val="15"/>
                <w:szCs w:val="15"/>
              </w:rPr>
            </w:pPr>
          </w:p>
        </w:tc>
      </w:tr>
      <w:tr w:rsidR="00A23B3E" w14:paraId="0880071F" w14:textId="77777777" w:rsidTr="00907E8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18475E" w14:textId="77777777" w:rsidR="00A23B3E" w:rsidRDefault="00A23B3E" w:rsidP="00D55E82">
            <w:pPr>
              <w:pStyle w:val="Paragrafoelenco"/>
              <w:numPr>
                <w:ilvl w:val="0"/>
                <w:numId w:val="3"/>
              </w:numPr>
              <w:ind w:left="209" w:hanging="209"/>
              <w:jc w:val="both"/>
            </w:pPr>
            <w:r w:rsidRPr="00D55E82">
              <w:rPr>
                <w:rFonts w:ascii="Arial" w:hAnsi="Arial" w:cs="Arial"/>
                <w:sz w:val="15"/>
                <w:szCs w:val="15"/>
              </w:rPr>
              <w:t>Per l'esecuzione dell'appalto l'operatore economico disporrà dell'</w:t>
            </w:r>
            <w:r w:rsidRPr="00D55E82">
              <w:rPr>
                <w:rFonts w:ascii="Arial" w:hAnsi="Arial" w:cs="Arial"/>
                <w:b/>
                <w:sz w:val="15"/>
                <w:szCs w:val="15"/>
              </w:rPr>
              <w:t>attrezzatura, del materiale e dell'equipaggiamento tecnico</w:t>
            </w:r>
            <w:r w:rsidRPr="00D55E82">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76BEBD" w14:textId="77777777" w:rsidR="00A23B3E" w:rsidRDefault="00A23B3E">
            <w:r>
              <w:rPr>
                <w:rFonts w:ascii="Arial" w:hAnsi="Arial" w:cs="Arial"/>
                <w:sz w:val="15"/>
                <w:szCs w:val="15"/>
              </w:rPr>
              <w:t>[…………]</w:t>
            </w:r>
          </w:p>
        </w:tc>
      </w:tr>
      <w:tr w:rsidR="00A23B3E" w14:paraId="3787EEA0" w14:textId="77777777" w:rsidTr="00907E8A">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329DD50D" w14:textId="77777777" w:rsidR="00A23B3E" w:rsidRPr="00FF49AC" w:rsidRDefault="00A23B3E" w:rsidP="00D55E82">
            <w:pPr>
              <w:pStyle w:val="Paragrafoelenco"/>
              <w:numPr>
                <w:ilvl w:val="0"/>
                <w:numId w:val="3"/>
              </w:numPr>
              <w:ind w:left="209" w:hanging="284"/>
              <w:jc w:val="both"/>
              <w:rPr>
                <w:sz w:val="14"/>
                <w:szCs w:val="14"/>
              </w:rPr>
            </w:pPr>
            <w:r w:rsidRPr="00D55E82">
              <w:rPr>
                <w:rFonts w:ascii="Arial" w:hAnsi="Arial" w:cs="Arial"/>
                <w:sz w:val="15"/>
                <w:szCs w:val="15"/>
              </w:rPr>
              <w:t xml:space="preserve">L'operatore economico </w:t>
            </w:r>
            <w:r w:rsidRPr="00D55E82">
              <w:rPr>
                <w:rFonts w:ascii="Arial" w:hAnsi="Arial" w:cs="Arial"/>
                <w:b/>
                <w:sz w:val="15"/>
                <w:szCs w:val="15"/>
              </w:rPr>
              <w:t xml:space="preserve">intende eventualmente </w:t>
            </w:r>
            <w:proofErr w:type="gramStart"/>
            <w:r w:rsidRPr="00D55E82">
              <w:rPr>
                <w:rFonts w:ascii="Arial" w:hAnsi="Arial" w:cs="Arial"/>
                <w:b/>
                <w:sz w:val="15"/>
                <w:szCs w:val="15"/>
              </w:rPr>
              <w:t>subappaltare</w:t>
            </w:r>
            <w:r w:rsidRPr="00D55E82">
              <w:rPr>
                <w:rFonts w:ascii="Arial" w:hAnsi="Arial" w:cs="Arial"/>
                <w:sz w:val="15"/>
                <w:szCs w:val="15"/>
              </w:rPr>
              <w:t>(</w:t>
            </w:r>
            <w:proofErr w:type="gramEnd"/>
            <w:r>
              <w:rPr>
                <w:rStyle w:val="Rimandonotaapidipagina"/>
                <w:rFonts w:ascii="Arial" w:hAnsi="Arial" w:cs="Arial"/>
                <w:sz w:val="15"/>
                <w:szCs w:val="15"/>
              </w:rPr>
              <w:footnoteReference w:id="35"/>
            </w:r>
            <w:r w:rsidRPr="00D55E82">
              <w:rPr>
                <w:rFonts w:ascii="Arial" w:hAnsi="Arial" w:cs="Arial"/>
                <w:sz w:val="15"/>
                <w:szCs w:val="15"/>
              </w:rPr>
              <w:t xml:space="preserve">) la seguente </w:t>
            </w:r>
            <w:r w:rsidRPr="00D55E82">
              <w:rPr>
                <w:rFonts w:ascii="Arial" w:hAnsi="Arial" w:cs="Arial"/>
                <w:b/>
                <w:sz w:val="15"/>
                <w:szCs w:val="15"/>
              </w:rPr>
              <w:t>quota (espressa in percentuale)</w:t>
            </w:r>
            <w:r w:rsidRPr="00D55E82">
              <w:rPr>
                <w:rFonts w:ascii="Arial" w:hAnsi="Arial" w:cs="Arial"/>
                <w:sz w:val="15"/>
                <w:szCs w:val="15"/>
              </w:rPr>
              <w:t xml:space="preserve"> dell'appalto:</w:t>
            </w:r>
          </w:p>
          <w:p w14:paraId="6C0334AD" w14:textId="77777777" w:rsidR="00D55E82" w:rsidRPr="00FF49AC" w:rsidRDefault="00D55E82" w:rsidP="00D55E82">
            <w:pPr>
              <w:pStyle w:val="Paragrafoelenco"/>
              <w:ind w:left="209"/>
              <w:jc w:val="both"/>
              <w:rPr>
                <w:sz w:val="14"/>
                <w:szCs w:val="14"/>
              </w:rPr>
            </w:pPr>
          </w:p>
        </w:tc>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5208D2B3" w14:textId="77777777" w:rsidR="00A23B3E" w:rsidRDefault="00A23B3E">
            <w:r>
              <w:rPr>
                <w:rFonts w:ascii="Arial" w:hAnsi="Arial" w:cs="Arial"/>
                <w:sz w:val="15"/>
                <w:szCs w:val="15"/>
              </w:rPr>
              <w:t>[…………]</w:t>
            </w:r>
          </w:p>
        </w:tc>
      </w:tr>
      <w:tr w:rsidR="00A23B3E" w14:paraId="0AE29914" w14:textId="77777777" w:rsidTr="00907E8A">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74DA428B" w14:textId="77777777" w:rsidR="00A23B3E" w:rsidRPr="00FF49AC" w:rsidRDefault="00A23B3E" w:rsidP="00FF49AC">
            <w:pPr>
              <w:pStyle w:val="Paragrafoelenco"/>
              <w:numPr>
                <w:ilvl w:val="0"/>
                <w:numId w:val="3"/>
              </w:numPr>
              <w:shd w:val="clear" w:color="auto" w:fill="FFFFFF"/>
              <w:tabs>
                <w:tab w:val="clear" w:pos="0"/>
                <w:tab w:val="num" w:pos="209"/>
              </w:tabs>
              <w:ind w:left="209" w:hanging="209"/>
              <w:jc w:val="both"/>
              <w:rPr>
                <w:rFonts w:ascii="Arial" w:hAnsi="Arial" w:cs="Arial"/>
                <w:sz w:val="15"/>
                <w:szCs w:val="15"/>
              </w:rPr>
            </w:pPr>
            <w:r w:rsidRPr="00FF49AC">
              <w:rPr>
                <w:rFonts w:ascii="Arial" w:hAnsi="Arial" w:cs="Arial"/>
                <w:sz w:val="15"/>
                <w:szCs w:val="15"/>
              </w:rPr>
              <w:t xml:space="preserve">Per gli </w:t>
            </w:r>
            <w:r w:rsidRPr="00FF49AC">
              <w:rPr>
                <w:rFonts w:ascii="Arial" w:hAnsi="Arial" w:cs="Arial"/>
                <w:b/>
                <w:i/>
                <w:sz w:val="15"/>
                <w:szCs w:val="15"/>
              </w:rPr>
              <w:t>appalti pubblici di forniture</w:t>
            </w:r>
            <w:r w:rsidRPr="00FF49AC">
              <w:rPr>
                <w:rFonts w:ascii="Arial" w:hAnsi="Arial" w:cs="Arial"/>
                <w:sz w:val="15"/>
                <w:szCs w:val="15"/>
              </w:rPr>
              <w:t>:</w:t>
            </w:r>
          </w:p>
          <w:p w14:paraId="7437C734" w14:textId="77777777" w:rsidR="00A23B3E" w:rsidRDefault="00A23B3E" w:rsidP="00FF49AC">
            <w:pPr>
              <w:ind w:left="426"/>
              <w:jc w:val="both"/>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p>
          <w:p w14:paraId="1AE207B6" w14:textId="77777777" w:rsidR="00FF49AC" w:rsidRDefault="00A23B3E" w:rsidP="00FF49AC">
            <w:pPr>
              <w:ind w:left="426"/>
              <w:jc w:val="both"/>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p>
          <w:p w14:paraId="6C4E814B" w14:textId="77777777" w:rsidR="00A23B3E" w:rsidRDefault="00A23B3E" w:rsidP="00FF49AC">
            <w:pPr>
              <w:ind w:left="426"/>
              <w:jc w:val="both"/>
              <w:rPr>
                <w:rFonts w:ascii="Arial" w:hAnsi="Arial" w:cs="Arial"/>
                <w:sz w:val="15"/>
                <w:szCs w:val="15"/>
              </w:rPr>
            </w:pPr>
            <w:r>
              <w:rPr>
                <w:rFonts w:ascii="Arial" w:hAnsi="Arial" w:cs="Arial"/>
                <w:sz w:val="15"/>
                <w:szCs w:val="15"/>
              </w:rPr>
              <w:t>Se la documentazione pertinente è disponibile elettronicamente, indicare:</w:t>
            </w:r>
          </w:p>
          <w:p w14:paraId="1AC31295" w14:textId="77777777" w:rsidR="00FF49AC" w:rsidRPr="00FF49AC" w:rsidRDefault="00FF49AC" w:rsidP="00FF49AC">
            <w:pPr>
              <w:ind w:left="426"/>
              <w:jc w:val="both"/>
              <w:rPr>
                <w:rFonts w:ascii="Arial" w:hAnsi="Arial" w:cs="Arial"/>
                <w:sz w:val="15"/>
                <w:szCs w:val="15"/>
              </w:rPr>
            </w:pPr>
          </w:p>
        </w:tc>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48ACAD2E" w14:textId="77777777" w:rsidR="00FF49AC" w:rsidRDefault="00FF49AC" w:rsidP="00FF49AC">
            <w:pPr>
              <w:spacing w:before="0" w:after="0"/>
              <w:rPr>
                <w:rFonts w:ascii="Arial" w:hAnsi="Arial" w:cs="Arial"/>
                <w:sz w:val="15"/>
                <w:szCs w:val="15"/>
              </w:rPr>
            </w:pPr>
          </w:p>
          <w:p w14:paraId="237C8964" w14:textId="77777777" w:rsidR="00FF49AC" w:rsidRPr="00FF49AC" w:rsidRDefault="00FF49AC" w:rsidP="00FF49AC">
            <w:pPr>
              <w:spacing w:before="0" w:after="0"/>
              <w:rPr>
                <w:rFonts w:ascii="Arial" w:hAnsi="Arial" w:cs="Arial"/>
                <w:sz w:val="18"/>
                <w:szCs w:val="18"/>
              </w:rPr>
            </w:pPr>
          </w:p>
          <w:p w14:paraId="7BAF8655" w14:textId="77777777" w:rsidR="00A23B3E" w:rsidRDefault="00A23B3E" w:rsidP="00FF49AC">
            <w:pPr>
              <w:spacing w:before="0" w:after="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17C17640" w14:textId="77777777" w:rsidR="00FF49AC" w:rsidRDefault="00FF49AC" w:rsidP="00FF49AC">
            <w:pPr>
              <w:spacing w:before="0" w:after="0"/>
              <w:rPr>
                <w:rFonts w:ascii="Arial" w:hAnsi="Arial" w:cs="Arial"/>
                <w:sz w:val="15"/>
                <w:szCs w:val="15"/>
              </w:rPr>
            </w:pPr>
          </w:p>
          <w:p w14:paraId="73E22307" w14:textId="77777777" w:rsidR="00A23B3E" w:rsidRDefault="00A23B3E" w:rsidP="00FF49AC">
            <w:pPr>
              <w:spacing w:before="0" w:after="0"/>
              <w:rPr>
                <w:rFonts w:ascii="Arial" w:hAnsi="Arial" w:cs="Arial"/>
                <w:sz w:val="15"/>
                <w:szCs w:val="15"/>
              </w:rPr>
            </w:pPr>
          </w:p>
          <w:p w14:paraId="4566C312" w14:textId="77777777" w:rsidR="00A23B3E" w:rsidRDefault="00A23B3E" w:rsidP="00FF49AC">
            <w:pPr>
              <w:spacing w:before="0" w:after="0"/>
              <w:rPr>
                <w:rFonts w:ascii="Arial" w:hAnsi="Arial" w:cs="Arial"/>
                <w:sz w:val="15"/>
                <w:szCs w:val="15"/>
              </w:rPr>
            </w:pPr>
          </w:p>
          <w:p w14:paraId="12566960" w14:textId="77777777" w:rsidR="00FF49AC" w:rsidRPr="00FF49AC" w:rsidRDefault="00FF49AC" w:rsidP="00FF49AC">
            <w:pPr>
              <w:spacing w:before="0" w:after="0"/>
              <w:rPr>
                <w:rFonts w:ascii="Arial" w:hAnsi="Arial" w:cs="Arial"/>
                <w:sz w:val="10"/>
                <w:szCs w:val="10"/>
              </w:rPr>
            </w:pPr>
          </w:p>
          <w:p w14:paraId="18154791" w14:textId="77777777" w:rsidR="00A23B3E" w:rsidRDefault="00A23B3E" w:rsidP="00FF49AC">
            <w:pPr>
              <w:spacing w:before="0" w:after="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0367484B" w14:textId="77777777" w:rsidR="00FF49AC" w:rsidRDefault="00FF49AC" w:rsidP="00FF49AC">
            <w:pPr>
              <w:spacing w:before="0" w:after="0"/>
              <w:rPr>
                <w:rFonts w:ascii="Arial" w:hAnsi="Arial" w:cs="Arial"/>
                <w:sz w:val="15"/>
                <w:szCs w:val="15"/>
              </w:rPr>
            </w:pPr>
          </w:p>
          <w:p w14:paraId="2C4D04B8" w14:textId="77777777" w:rsidR="00FF49AC" w:rsidRPr="00FF49AC" w:rsidRDefault="00FF49AC" w:rsidP="00FF49AC">
            <w:pPr>
              <w:spacing w:before="0" w:after="0"/>
              <w:rPr>
                <w:rFonts w:ascii="Arial" w:hAnsi="Arial" w:cs="Arial"/>
                <w:sz w:val="13"/>
                <w:szCs w:val="13"/>
              </w:rPr>
            </w:pPr>
          </w:p>
          <w:p w14:paraId="21BAC569" w14:textId="77777777" w:rsidR="00A23B3E" w:rsidRDefault="00A23B3E" w:rsidP="00FF49AC">
            <w:pPr>
              <w:spacing w:before="0" w:after="0"/>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5341A53" w14:textId="77777777" w:rsidR="00A23B3E" w:rsidRDefault="00A23B3E" w:rsidP="00FF49AC">
            <w:pPr>
              <w:spacing w:before="0" w:after="0"/>
            </w:pPr>
            <w:r>
              <w:rPr>
                <w:rFonts w:ascii="Arial" w:hAnsi="Arial" w:cs="Arial"/>
                <w:sz w:val="15"/>
                <w:szCs w:val="15"/>
              </w:rPr>
              <w:t>[……….…][……….…][…………]</w:t>
            </w:r>
          </w:p>
        </w:tc>
      </w:tr>
      <w:tr w:rsidR="00A23B3E" w14:paraId="5243F787" w14:textId="77777777" w:rsidTr="00907E8A">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32174D36" w14:textId="77777777" w:rsidR="00FF49AC" w:rsidRPr="00FF49AC" w:rsidRDefault="00FF49AC" w:rsidP="00FF49AC">
            <w:pPr>
              <w:spacing w:before="0" w:after="0"/>
              <w:jc w:val="both"/>
              <w:rPr>
                <w:rFonts w:ascii="Arial" w:hAnsi="Arial" w:cs="Arial"/>
                <w:sz w:val="15"/>
                <w:szCs w:val="15"/>
              </w:rPr>
            </w:pPr>
          </w:p>
          <w:p w14:paraId="42F9EC41" w14:textId="77777777" w:rsidR="00FF49AC" w:rsidRDefault="00A23B3E" w:rsidP="00FF49AC">
            <w:pPr>
              <w:pStyle w:val="Paragrafoelenco"/>
              <w:numPr>
                <w:ilvl w:val="0"/>
                <w:numId w:val="3"/>
              </w:numPr>
              <w:spacing w:before="0" w:after="0"/>
              <w:ind w:left="351"/>
              <w:jc w:val="both"/>
              <w:rPr>
                <w:rFonts w:ascii="Arial" w:hAnsi="Arial" w:cs="Arial"/>
                <w:sz w:val="15"/>
                <w:szCs w:val="15"/>
              </w:rPr>
            </w:pPr>
            <w:r w:rsidRPr="00FF49AC">
              <w:rPr>
                <w:rFonts w:ascii="Arial" w:hAnsi="Arial" w:cs="Arial"/>
                <w:sz w:val="15"/>
                <w:szCs w:val="15"/>
              </w:rPr>
              <w:t xml:space="preserve">Per gli </w:t>
            </w:r>
            <w:r w:rsidRPr="00FF49AC">
              <w:rPr>
                <w:rFonts w:ascii="Arial" w:hAnsi="Arial" w:cs="Arial"/>
                <w:b/>
                <w:i/>
                <w:sz w:val="15"/>
                <w:szCs w:val="15"/>
              </w:rPr>
              <w:t>appalti pubblici di forniture</w:t>
            </w:r>
            <w:r w:rsidRPr="00FF49AC">
              <w:rPr>
                <w:rFonts w:ascii="Arial" w:hAnsi="Arial" w:cs="Arial"/>
                <w:sz w:val="15"/>
                <w:szCs w:val="15"/>
              </w:rPr>
              <w:t>:</w:t>
            </w:r>
          </w:p>
          <w:p w14:paraId="08E95913" w14:textId="77777777" w:rsidR="00FF49AC" w:rsidRDefault="00FF49AC" w:rsidP="00FF49AC">
            <w:pPr>
              <w:pStyle w:val="Paragrafoelenco"/>
              <w:spacing w:before="0" w:after="0"/>
              <w:ind w:left="351"/>
              <w:jc w:val="both"/>
              <w:rPr>
                <w:rFonts w:ascii="Arial" w:hAnsi="Arial" w:cs="Arial"/>
                <w:sz w:val="15"/>
                <w:szCs w:val="15"/>
              </w:rPr>
            </w:pPr>
          </w:p>
          <w:p w14:paraId="7B0AF11C" w14:textId="77777777" w:rsidR="00FF49AC" w:rsidRDefault="00A23B3E" w:rsidP="00FF49AC">
            <w:pPr>
              <w:pStyle w:val="Paragrafoelenco"/>
              <w:spacing w:before="0" w:after="0"/>
              <w:ind w:left="351"/>
              <w:jc w:val="both"/>
              <w:rPr>
                <w:rFonts w:ascii="Arial" w:hAnsi="Arial" w:cs="Arial"/>
                <w:sz w:val="15"/>
                <w:szCs w:val="15"/>
              </w:rPr>
            </w:pPr>
            <w:r w:rsidRPr="00FF49AC">
              <w:rPr>
                <w:rFonts w:ascii="Arial" w:hAnsi="Arial" w:cs="Arial"/>
                <w:sz w:val="15"/>
                <w:szCs w:val="15"/>
              </w:rPr>
              <w:t xml:space="preserve">L'operatore economico può fornire i richiesti </w:t>
            </w:r>
            <w:r w:rsidRPr="00FF49AC">
              <w:rPr>
                <w:rFonts w:ascii="Arial" w:hAnsi="Arial" w:cs="Arial"/>
                <w:b/>
                <w:sz w:val="15"/>
                <w:szCs w:val="15"/>
              </w:rPr>
              <w:t>certificati</w:t>
            </w:r>
            <w:r w:rsidRPr="00FF49AC">
              <w:rPr>
                <w:rFonts w:ascii="Arial" w:hAnsi="Arial" w:cs="Arial"/>
                <w:sz w:val="15"/>
                <w:szCs w:val="15"/>
              </w:rPr>
              <w:t xml:space="preserve"> rilasciati da </w:t>
            </w:r>
            <w:r w:rsidRPr="00FF49AC">
              <w:rPr>
                <w:rFonts w:ascii="Arial" w:hAnsi="Arial" w:cs="Arial"/>
                <w:b/>
                <w:sz w:val="15"/>
                <w:szCs w:val="15"/>
              </w:rPr>
              <w:t>istituti o servizi ufficiali incaricati del controllo della qualità,</w:t>
            </w:r>
            <w:r w:rsidRPr="00FF49AC">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p>
          <w:p w14:paraId="6DD0BCC0" w14:textId="77777777" w:rsidR="00FF49AC" w:rsidRPr="00FF49AC" w:rsidRDefault="00FF49AC" w:rsidP="00FF49AC">
            <w:pPr>
              <w:pStyle w:val="Paragrafoelenco"/>
              <w:spacing w:before="0" w:after="0"/>
              <w:ind w:left="351"/>
              <w:jc w:val="both"/>
              <w:rPr>
                <w:rFonts w:ascii="Arial" w:hAnsi="Arial" w:cs="Arial"/>
                <w:i/>
                <w:sz w:val="15"/>
                <w:szCs w:val="15"/>
              </w:rPr>
            </w:pPr>
          </w:p>
          <w:p w14:paraId="7BE5FC12" w14:textId="77777777" w:rsidR="00FF49AC" w:rsidRDefault="00A23B3E" w:rsidP="00FF49AC">
            <w:pPr>
              <w:pStyle w:val="Paragrafoelenco"/>
              <w:spacing w:before="0" w:after="0"/>
              <w:ind w:left="351"/>
              <w:jc w:val="both"/>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p>
          <w:p w14:paraId="41043527" w14:textId="77777777" w:rsidR="00FF49AC" w:rsidRDefault="00FF49AC" w:rsidP="00FF49AC">
            <w:pPr>
              <w:pStyle w:val="Paragrafoelenco"/>
              <w:spacing w:before="0" w:after="0"/>
              <w:ind w:left="351"/>
              <w:jc w:val="both"/>
              <w:rPr>
                <w:rFonts w:ascii="Arial" w:hAnsi="Arial" w:cs="Arial"/>
                <w:sz w:val="15"/>
                <w:szCs w:val="15"/>
              </w:rPr>
            </w:pPr>
          </w:p>
          <w:p w14:paraId="5977E153" w14:textId="77777777" w:rsidR="00A23B3E" w:rsidRPr="00FF49AC" w:rsidRDefault="00A23B3E" w:rsidP="00FF49AC">
            <w:pPr>
              <w:pStyle w:val="Paragrafoelenco"/>
              <w:spacing w:before="0" w:after="0"/>
              <w:ind w:left="351"/>
              <w:jc w:val="both"/>
              <w:rPr>
                <w:rFonts w:ascii="Arial" w:hAnsi="Arial" w:cs="Arial"/>
                <w:sz w:val="15"/>
                <w:szCs w:val="15"/>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670C03EB" w14:textId="77777777" w:rsidR="00FF49AC" w:rsidRDefault="00FF49AC">
            <w:pPr>
              <w:spacing w:before="0" w:after="0"/>
              <w:rPr>
                <w:rFonts w:ascii="Arial" w:hAnsi="Arial" w:cs="Arial"/>
                <w:sz w:val="15"/>
                <w:szCs w:val="15"/>
              </w:rPr>
            </w:pPr>
          </w:p>
          <w:p w14:paraId="52FF353F" w14:textId="77777777" w:rsidR="00FF49AC" w:rsidRDefault="00FF49AC">
            <w:pPr>
              <w:spacing w:before="0" w:after="0"/>
              <w:rPr>
                <w:rFonts w:ascii="Arial" w:hAnsi="Arial" w:cs="Arial"/>
                <w:sz w:val="15"/>
                <w:szCs w:val="15"/>
              </w:rPr>
            </w:pPr>
          </w:p>
          <w:p w14:paraId="23AA9ACA" w14:textId="77777777" w:rsidR="00FF49AC" w:rsidRDefault="00FF49AC">
            <w:pPr>
              <w:spacing w:before="0" w:after="0"/>
              <w:rPr>
                <w:rFonts w:ascii="Arial" w:hAnsi="Arial" w:cs="Arial"/>
                <w:sz w:val="15"/>
                <w:szCs w:val="15"/>
              </w:rPr>
            </w:pPr>
          </w:p>
          <w:p w14:paraId="6300F63F" w14:textId="77777777" w:rsidR="00A23B3E" w:rsidRDefault="00A23B3E">
            <w:pPr>
              <w:spacing w:before="0" w:after="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36F3B7F0" w14:textId="77777777" w:rsidR="00FF49AC" w:rsidRDefault="00FF49AC">
            <w:pPr>
              <w:spacing w:before="0" w:after="0"/>
              <w:rPr>
                <w:rFonts w:ascii="Arial" w:hAnsi="Arial" w:cs="Arial"/>
                <w:sz w:val="15"/>
                <w:szCs w:val="15"/>
              </w:rPr>
            </w:pPr>
          </w:p>
          <w:p w14:paraId="3EE43EFD" w14:textId="77777777" w:rsidR="00FF49AC" w:rsidRDefault="00FF49AC">
            <w:pPr>
              <w:spacing w:before="0" w:after="0"/>
              <w:rPr>
                <w:rFonts w:ascii="Arial" w:hAnsi="Arial" w:cs="Arial"/>
                <w:sz w:val="15"/>
                <w:szCs w:val="15"/>
              </w:rPr>
            </w:pPr>
          </w:p>
          <w:p w14:paraId="555150B7" w14:textId="77777777" w:rsidR="00FF49AC" w:rsidRDefault="00FF49AC">
            <w:pPr>
              <w:spacing w:before="0" w:after="0"/>
              <w:rPr>
                <w:rFonts w:ascii="Arial" w:hAnsi="Arial" w:cs="Arial"/>
                <w:sz w:val="15"/>
                <w:szCs w:val="15"/>
              </w:rPr>
            </w:pPr>
          </w:p>
          <w:p w14:paraId="2B927065" w14:textId="77777777" w:rsidR="00FF49AC" w:rsidRDefault="00FF49AC">
            <w:pPr>
              <w:spacing w:before="0" w:after="0"/>
              <w:rPr>
                <w:rFonts w:ascii="Arial" w:hAnsi="Arial" w:cs="Arial"/>
                <w:sz w:val="15"/>
                <w:szCs w:val="15"/>
              </w:rPr>
            </w:pPr>
          </w:p>
          <w:p w14:paraId="2BEEAC75" w14:textId="77777777" w:rsidR="00A23B3E" w:rsidRDefault="00A23B3E">
            <w:pPr>
              <w:spacing w:before="0" w:after="0"/>
              <w:rPr>
                <w:rFonts w:ascii="Arial" w:hAnsi="Arial" w:cs="Arial"/>
                <w:sz w:val="15"/>
                <w:szCs w:val="15"/>
              </w:rPr>
            </w:pPr>
          </w:p>
          <w:p w14:paraId="7E5ACF34" w14:textId="77777777" w:rsidR="00A23B3E" w:rsidRPr="00FF49AC" w:rsidRDefault="00A23B3E">
            <w:pPr>
              <w:spacing w:before="0" w:after="0"/>
              <w:rPr>
                <w:rFonts w:ascii="Arial" w:hAnsi="Arial" w:cs="Arial"/>
                <w:sz w:val="14"/>
                <w:szCs w:val="14"/>
              </w:rPr>
            </w:pPr>
          </w:p>
          <w:p w14:paraId="7CCC01C3" w14:textId="77777777" w:rsidR="00A23B3E" w:rsidRDefault="00A23B3E">
            <w:pPr>
              <w:spacing w:before="0" w:after="0"/>
              <w:rPr>
                <w:rFonts w:ascii="Arial" w:hAnsi="Arial" w:cs="Arial"/>
                <w:sz w:val="15"/>
                <w:szCs w:val="15"/>
              </w:rPr>
            </w:pPr>
            <w:r>
              <w:rPr>
                <w:rFonts w:ascii="Arial" w:hAnsi="Arial" w:cs="Arial"/>
                <w:sz w:val="15"/>
                <w:szCs w:val="15"/>
              </w:rPr>
              <w:t>[…………….…]</w:t>
            </w:r>
          </w:p>
          <w:p w14:paraId="396C8A0E" w14:textId="77777777" w:rsidR="00FF49AC" w:rsidRDefault="00FF49AC">
            <w:pPr>
              <w:spacing w:before="0" w:after="0"/>
              <w:rPr>
                <w:rFonts w:ascii="Arial" w:hAnsi="Arial" w:cs="Arial"/>
                <w:sz w:val="15"/>
                <w:szCs w:val="15"/>
              </w:rPr>
            </w:pPr>
          </w:p>
          <w:p w14:paraId="13F90A70" w14:textId="77777777" w:rsidR="00A23B3E" w:rsidRDefault="00A23B3E">
            <w:pPr>
              <w:spacing w:before="0" w:after="0"/>
              <w:rPr>
                <w:rFonts w:ascii="Arial" w:hAnsi="Arial" w:cs="Arial"/>
                <w:sz w:val="15"/>
                <w:szCs w:val="15"/>
              </w:rPr>
            </w:pPr>
          </w:p>
          <w:p w14:paraId="54122BE0" w14:textId="77777777" w:rsidR="00A23B3E" w:rsidRDefault="00A23B3E" w:rsidP="00692E70">
            <w:pPr>
              <w:spacing w:before="0" w:after="0"/>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82A0B43" w14:textId="77777777" w:rsidR="00A23B3E" w:rsidRDefault="00A23B3E">
            <w:pPr>
              <w:spacing w:before="0" w:after="0"/>
              <w:rPr>
                <w:rFonts w:ascii="Arial" w:hAnsi="Arial" w:cs="Arial"/>
                <w:sz w:val="15"/>
                <w:szCs w:val="15"/>
              </w:rPr>
            </w:pPr>
            <w:r>
              <w:rPr>
                <w:rFonts w:ascii="Arial" w:hAnsi="Arial" w:cs="Arial"/>
                <w:sz w:val="15"/>
                <w:szCs w:val="15"/>
              </w:rPr>
              <w:t>[………..…][………….…][………….…]</w:t>
            </w:r>
          </w:p>
          <w:p w14:paraId="5FFEEFD7" w14:textId="77777777" w:rsidR="002E43BE" w:rsidRDefault="002E43BE">
            <w:pPr>
              <w:spacing w:before="0" w:after="0"/>
            </w:pPr>
          </w:p>
        </w:tc>
      </w:tr>
      <w:tr w:rsidR="00A23B3E" w:rsidRPr="003A443E" w14:paraId="16CBFE5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7BC984" w14:textId="77777777" w:rsidR="00A07D6A" w:rsidRDefault="00A23B3E" w:rsidP="00A07D6A">
            <w:pPr>
              <w:pStyle w:val="Paragrafoelenco1"/>
              <w:numPr>
                <w:ilvl w:val="0"/>
                <w:numId w:val="3"/>
              </w:numPr>
              <w:ind w:left="351"/>
              <w:jc w:val="both"/>
              <w:rPr>
                <w:rFonts w:ascii="Arial" w:hAnsi="Arial" w:cs="Arial"/>
                <w:color w:val="000000"/>
                <w:sz w:val="15"/>
                <w:szCs w:val="15"/>
              </w:rPr>
            </w:pPr>
            <w:r w:rsidRPr="003A443E">
              <w:rPr>
                <w:rFonts w:ascii="Arial" w:hAnsi="Arial" w:cs="Arial"/>
                <w:color w:val="000000"/>
                <w:sz w:val="15"/>
                <w:szCs w:val="15"/>
              </w:rPr>
              <w:t xml:space="preserve">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p>
          <w:p w14:paraId="6BEE8DC4" w14:textId="77777777" w:rsidR="00A07D6A" w:rsidRDefault="00A07D6A" w:rsidP="00A07D6A">
            <w:pPr>
              <w:pStyle w:val="Paragrafoelenco1"/>
              <w:ind w:left="351"/>
              <w:jc w:val="both"/>
              <w:rPr>
                <w:rFonts w:ascii="Arial" w:hAnsi="Arial" w:cs="Arial"/>
                <w:color w:val="000000"/>
                <w:sz w:val="15"/>
                <w:szCs w:val="15"/>
              </w:rPr>
            </w:pPr>
          </w:p>
          <w:p w14:paraId="39C1769D" w14:textId="77777777" w:rsidR="00A07D6A" w:rsidRDefault="00A07D6A" w:rsidP="00A07D6A">
            <w:pPr>
              <w:pStyle w:val="Paragrafoelenco1"/>
              <w:ind w:left="351"/>
              <w:jc w:val="both"/>
              <w:rPr>
                <w:rFonts w:ascii="Arial" w:hAnsi="Arial" w:cs="Arial"/>
                <w:color w:val="000000"/>
                <w:sz w:val="15"/>
                <w:szCs w:val="15"/>
              </w:rPr>
            </w:pPr>
          </w:p>
          <w:p w14:paraId="4DF039C7" w14:textId="77777777" w:rsidR="00A23B3E" w:rsidRPr="00A07D6A" w:rsidRDefault="00A23B3E" w:rsidP="00A07D6A">
            <w:pPr>
              <w:pStyle w:val="Paragrafoelenco1"/>
              <w:ind w:left="351"/>
              <w:jc w:val="both"/>
              <w:rPr>
                <w:rFonts w:ascii="Arial" w:hAnsi="Arial" w:cs="Arial"/>
                <w:color w:val="000000"/>
                <w:sz w:val="15"/>
                <w:szCs w:val="15"/>
              </w:rPr>
            </w:pPr>
            <w:r w:rsidRPr="00A07D6A">
              <w:rPr>
                <w:rFonts w:ascii="Arial" w:hAnsi="Arial" w:cs="Arial"/>
                <w:color w:val="000000"/>
                <w:sz w:val="15"/>
                <w:szCs w:val="15"/>
              </w:rPr>
              <w:t xml:space="preserve">Se la documentazione pertinente </w:t>
            </w:r>
            <w:r w:rsidRPr="00A07D6A">
              <w:rPr>
                <w:rFonts w:ascii="Arial" w:hAnsi="Arial" w:cs="Arial"/>
                <w:b/>
                <w:color w:val="000000"/>
                <w:sz w:val="15"/>
                <w:szCs w:val="15"/>
              </w:rPr>
              <w:t>eventualmente</w:t>
            </w:r>
            <w:r w:rsidRPr="00A07D6A">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E571D8" w14:textId="77777777" w:rsidR="00A07D6A" w:rsidRDefault="00A23B3E" w:rsidP="00A07D6A">
            <w:pPr>
              <w:spacing w:before="0" w:after="0"/>
              <w:rPr>
                <w:rFonts w:ascii="Arial" w:hAnsi="Arial" w:cs="Arial"/>
                <w:color w:val="000000"/>
                <w:sz w:val="15"/>
                <w:szCs w:val="15"/>
              </w:rPr>
            </w:pPr>
            <w:r w:rsidRPr="003A443E">
              <w:rPr>
                <w:rFonts w:ascii="Arial" w:hAnsi="Arial" w:cs="Arial"/>
                <w:color w:val="000000"/>
                <w:sz w:val="15"/>
                <w:szCs w:val="15"/>
              </w:rPr>
              <w:t>[……]</w:t>
            </w:r>
          </w:p>
          <w:p w14:paraId="644D2A2F" w14:textId="77777777" w:rsidR="00A07D6A" w:rsidRDefault="00A07D6A" w:rsidP="00A07D6A">
            <w:pPr>
              <w:spacing w:before="0" w:after="0"/>
              <w:rPr>
                <w:rFonts w:ascii="Arial" w:hAnsi="Arial" w:cs="Arial"/>
                <w:color w:val="000000"/>
                <w:sz w:val="15"/>
                <w:szCs w:val="15"/>
              </w:rPr>
            </w:pPr>
          </w:p>
          <w:p w14:paraId="7F58282F" w14:textId="77777777" w:rsidR="00A07D6A" w:rsidRDefault="00A07D6A" w:rsidP="00A07D6A">
            <w:pPr>
              <w:spacing w:before="0" w:after="0"/>
              <w:rPr>
                <w:rFonts w:ascii="Arial" w:hAnsi="Arial" w:cs="Arial"/>
                <w:color w:val="000000"/>
                <w:sz w:val="15"/>
                <w:szCs w:val="15"/>
              </w:rPr>
            </w:pPr>
          </w:p>
          <w:p w14:paraId="740A8E7A" w14:textId="77777777" w:rsidR="00A07D6A" w:rsidRDefault="00A07D6A" w:rsidP="00A07D6A">
            <w:pPr>
              <w:spacing w:before="0" w:after="0"/>
              <w:rPr>
                <w:rFonts w:ascii="Arial" w:hAnsi="Arial" w:cs="Arial"/>
                <w:color w:val="000000"/>
                <w:sz w:val="15"/>
                <w:szCs w:val="15"/>
              </w:rPr>
            </w:pPr>
          </w:p>
          <w:p w14:paraId="5408E4D1" w14:textId="77777777" w:rsidR="00A07D6A" w:rsidRDefault="00A07D6A" w:rsidP="00A07D6A">
            <w:pPr>
              <w:spacing w:before="0" w:after="0"/>
              <w:rPr>
                <w:rFonts w:ascii="Arial" w:hAnsi="Arial" w:cs="Arial"/>
                <w:color w:val="000000"/>
                <w:sz w:val="15"/>
                <w:szCs w:val="15"/>
              </w:rPr>
            </w:pPr>
          </w:p>
          <w:p w14:paraId="743F018F" w14:textId="77777777" w:rsidR="00A07D6A" w:rsidRPr="00A07D6A" w:rsidRDefault="00A07D6A" w:rsidP="00A07D6A">
            <w:pPr>
              <w:spacing w:before="0" w:after="0"/>
              <w:rPr>
                <w:rFonts w:ascii="Arial" w:hAnsi="Arial" w:cs="Arial"/>
                <w:color w:val="000000"/>
                <w:sz w:val="12"/>
                <w:szCs w:val="12"/>
              </w:rPr>
            </w:pPr>
          </w:p>
          <w:p w14:paraId="302BD0C6" w14:textId="77777777" w:rsidR="00A23B3E" w:rsidRPr="003A443E" w:rsidRDefault="00A23B3E" w:rsidP="00A07D6A">
            <w:pPr>
              <w:spacing w:before="0" w:after="0"/>
              <w:rPr>
                <w:rFonts w:ascii="Arial" w:hAnsi="Arial" w:cs="Arial"/>
                <w:color w:val="000000"/>
                <w:sz w:val="15"/>
                <w:szCs w:val="15"/>
              </w:rPr>
            </w:pPr>
            <w:r w:rsidRPr="003A443E">
              <w:rPr>
                <w:rFonts w:ascii="Arial" w:hAnsi="Arial" w:cs="Arial"/>
                <w:color w:val="000000"/>
                <w:sz w:val="15"/>
                <w:szCs w:val="15"/>
              </w:rPr>
              <w:t xml:space="preserve">(indirizzo web, autorità o organismo di emanazione, riferimento preciso della documentazione): </w:t>
            </w:r>
          </w:p>
          <w:p w14:paraId="1BF4FF4B" w14:textId="77777777" w:rsidR="00A23B3E" w:rsidRDefault="00A23B3E" w:rsidP="00A07D6A">
            <w:pPr>
              <w:spacing w:before="0" w:after="0"/>
              <w:rPr>
                <w:rFonts w:ascii="Arial" w:hAnsi="Arial" w:cs="Arial"/>
                <w:color w:val="000000"/>
                <w:sz w:val="15"/>
                <w:szCs w:val="15"/>
              </w:rPr>
            </w:pPr>
            <w:r w:rsidRPr="003A443E">
              <w:rPr>
                <w:rFonts w:ascii="Arial" w:hAnsi="Arial" w:cs="Arial"/>
                <w:color w:val="000000"/>
                <w:sz w:val="15"/>
                <w:szCs w:val="15"/>
              </w:rPr>
              <w:t>[…………..][……….…][………..…]</w:t>
            </w:r>
          </w:p>
          <w:p w14:paraId="20F29F0A" w14:textId="77777777" w:rsidR="00A07D6A" w:rsidRPr="003A443E" w:rsidRDefault="00A07D6A" w:rsidP="00A07D6A">
            <w:pPr>
              <w:spacing w:before="0" w:after="0"/>
              <w:rPr>
                <w:color w:val="000000"/>
              </w:rPr>
            </w:pPr>
          </w:p>
        </w:tc>
      </w:tr>
    </w:tbl>
    <w:p w14:paraId="2AE9939F" w14:textId="77777777" w:rsidR="00A23B3E" w:rsidRPr="003A443E" w:rsidRDefault="00A23B3E">
      <w:pPr>
        <w:jc w:val="both"/>
        <w:rPr>
          <w:rFonts w:ascii="Arial" w:hAnsi="Arial" w:cs="Arial"/>
          <w:color w:val="000000"/>
          <w:sz w:val="15"/>
          <w:szCs w:val="15"/>
        </w:rPr>
      </w:pPr>
    </w:p>
    <w:p w14:paraId="5DD0F4D4" w14:textId="77777777" w:rsidR="001D6AA5" w:rsidRDefault="00A23B3E" w:rsidP="00BF74E1">
      <w:pPr>
        <w:pStyle w:val="SectionTitle"/>
        <w:spacing w:before="0" w:after="0"/>
        <w:rPr>
          <w:rFonts w:ascii="Arial" w:hAnsi="Arial" w:cs="Arial"/>
          <w:caps/>
          <w:sz w:val="18"/>
          <w:szCs w:val="18"/>
          <w:u w:val="single"/>
        </w:rPr>
      </w:pPr>
      <w:r w:rsidRPr="001D6AA5">
        <w:rPr>
          <w:rFonts w:ascii="Arial" w:hAnsi="Arial" w:cs="Arial"/>
          <w:caps/>
          <w:sz w:val="18"/>
          <w:szCs w:val="18"/>
          <w:u w:val="single"/>
        </w:rPr>
        <w:lastRenderedPageBreak/>
        <w:t>D: SISTEMI di garanzia della qualità e norme di gestione ambientale</w:t>
      </w:r>
    </w:p>
    <w:p w14:paraId="344D6074" w14:textId="77777777" w:rsidR="00A23B3E" w:rsidRPr="001D6AA5" w:rsidRDefault="00A23B3E" w:rsidP="00BF74E1">
      <w:pPr>
        <w:pStyle w:val="SectionTitle"/>
        <w:spacing w:before="0" w:after="0"/>
        <w:rPr>
          <w:rFonts w:ascii="Arial" w:hAnsi="Arial" w:cs="Arial"/>
          <w:caps/>
          <w:sz w:val="18"/>
          <w:szCs w:val="18"/>
          <w:u w:val="single"/>
        </w:rPr>
      </w:pPr>
      <w:r w:rsidRPr="001D6AA5">
        <w:rPr>
          <w:rFonts w:ascii="Arial" w:hAnsi="Arial" w:cs="Arial"/>
          <w:caps/>
          <w:sz w:val="18"/>
          <w:szCs w:val="18"/>
          <w:u w:val="single"/>
        </w:rPr>
        <w:t>(Articolo 87 del Codice)</w:t>
      </w:r>
    </w:p>
    <w:p w14:paraId="177A0A26"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45A4F3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41CA3"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2B61F9" w14:textId="77777777" w:rsidR="00A23B3E" w:rsidRDefault="00A23B3E">
            <w:r>
              <w:rPr>
                <w:rFonts w:ascii="Arial" w:hAnsi="Arial" w:cs="Arial"/>
                <w:b/>
                <w:w w:val="0"/>
                <w:sz w:val="15"/>
                <w:szCs w:val="15"/>
              </w:rPr>
              <w:t>Risposta:</w:t>
            </w:r>
          </w:p>
        </w:tc>
      </w:tr>
      <w:tr w:rsidR="00A23B3E" w14:paraId="5733657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EE9CB" w14:textId="77777777" w:rsidR="00A23B3E" w:rsidRDefault="00A23B3E" w:rsidP="001D3E5E">
            <w:pPr>
              <w:jc w:val="both"/>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367BFCB8" w14:textId="77777777" w:rsidR="00A23B3E" w:rsidRDefault="00A23B3E" w:rsidP="001D3E5E">
            <w:pPr>
              <w:jc w:val="both"/>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4D9AEEDE" w14:textId="77777777" w:rsidR="00A23B3E" w:rsidRDefault="00A23B3E" w:rsidP="001D3E5E">
            <w:pPr>
              <w:jc w:val="both"/>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CA9430" w14:textId="77777777" w:rsidR="001D3E5E" w:rsidRPr="001D3E5E" w:rsidRDefault="001D3E5E" w:rsidP="001D3E5E">
            <w:pPr>
              <w:spacing w:before="0" w:after="0"/>
              <w:jc w:val="both"/>
              <w:rPr>
                <w:rFonts w:ascii="Arial" w:hAnsi="Arial" w:cs="Arial"/>
                <w:w w:val="0"/>
                <w:sz w:val="10"/>
                <w:szCs w:val="10"/>
              </w:rPr>
            </w:pPr>
          </w:p>
          <w:p w14:paraId="35A3D19A" w14:textId="77777777" w:rsidR="001D3E5E" w:rsidRDefault="00A23B3E" w:rsidP="001D3E5E">
            <w:pPr>
              <w:spacing w:before="0" w:after="0"/>
              <w:jc w:val="both"/>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p>
          <w:p w14:paraId="68ACC474" w14:textId="77777777" w:rsidR="001D3E5E" w:rsidRDefault="001D3E5E" w:rsidP="001D3E5E">
            <w:pPr>
              <w:spacing w:before="0" w:after="0"/>
              <w:jc w:val="both"/>
              <w:rPr>
                <w:rFonts w:ascii="Arial" w:hAnsi="Arial" w:cs="Arial"/>
                <w:w w:val="0"/>
                <w:sz w:val="15"/>
                <w:szCs w:val="15"/>
              </w:rPr>
            </w:pPr>
          </w:p>
          <w:p w14:paraId="46F9893B" w14:textId="77777777" w:rsidR="001D3E5E" w:rsidRDefault="001D3E5E" w:rsidP="001D3E5E">
            <w:pPr>
              <w:spacing w:before="0" w:after="0"/>
              <w:jc w:val="both"/>
              <w:rPr>
                <w:rFonts w:ascii="Arial" w:hAnsi="Arial" w:cs="Arial"/>
                <w:w w:val="0"/>
                <w:sz w:val="15"/>
                <w:szCs w:val="15"/>
              </w:rPr>
            </w:pPr>
          </w:p>
          <w:p w14:paraId="6E127645" w14:textId="77777777" w:rsidR="001D3E5E" w:rsidRDefault="001D3E5E" w:rsidP="001D3E5E">
            <w:pPr>
              <w:spacing w:before="0" w:after="0"/>
              <w:jc w:val="both"/>
              <w:rPr>
                <w:rFonts w:ascii="Arial" w:hAnsi="Arial" w:cs="Arial"/>
                <w:w w:val="0"/>
                <w:sz w:val="15"/>
                <w:szCs w:val="15"/>
              </w:rPr>
            </w:pPr>
          </w:p>
          <w:p w14:paraId="55502D1A" w14:textId="77777777" w:rsidR="001D3E5E" w:rsidRPr="001D3E5E" w:rsidRDefault="001D3E5E" w:rsidP="001D3E5E">
            <w:pPr>
              <w:spacing w:before="0" w:after="0"/>
              <w:jc w:val="both"/>
              <w:rPr>
                <w:rFonts w:ascii="Arial" w:hAnsi="Arial" w:cs="Arial"/>
                <w:w w:val="0"/>
                <w:sz w:val="9"/>
                <w:szCs w:val="9"/>
              </w:rPr>
            </w:pPr>
          </w:p>
          <w:p w14:paraId="7FDF17FB" w14:textId="77777777" w:rsidR="001D3E5E" w:rsidRDefault="00A23B3E" w:rsidP="001D3E5E">
            <w:pPr>
              <w:spacing w:before="0" w:after="0"/>
              <w:jc w:val="both"/>
              <w:rPr>
                <w:rFonts w:ascii="Arial" w:hAnsi="Arial" w:cs="Arial"/>
                <w:w w:val="0"/>
                <w:sz w:val="15"/>
                <w:szCs w:val="15"/>
              </w:rPr>
            </w:pPr>
            <w:r>
              <w:rPr>
                <w:rFonts w:ascii="Arial" w:hAnsi="Arial" w:cs="Arial"/>
                <w:w w:val="0"/>
                <w:sz w:val="15"/>
                <w:szCs w:val="15"/>
              </w:rPr>
              <w:t>[………..…] […….……]</w:t>
            </w:r>
          </w:p>
          <w:p w14:paraId="2CA7FAB6" w14:textId="77777777" w:rsidR="001D3E5E" w:rsidRDefault="001D3E5E" w:rsidP="001D3E5E">
            <w:pPr>
              <w:spacing w:before="0" w:after="0"/>
              <w:jc w:val="both"/>
              <w:rPr>
                <w:rFonts w:ascii="Arial" w:hAnsi="Arial" w:cs="Arial"/>
                <w:sz w:val="15"/>
                <w:szCs w:val="15"/>
              </w:rPr>
            </w:pPr>
          </w:p>
          <w:p w14:paraId="4349DBC7" w14:textId="77777777" w:rsidR="001D3E5E" w:rsidRPr="001D3E5E" w:rsidRDefault="001D3E5E" w:rsidP="001D3E5E">
            <w:pPr>
              <w:spacing w:before="0" w:after="0"/>
              <w:jc w:val="both"/>
              <w:rPr>
                <w:rFonts w:ascii="Arial" w:hAnsi="Arial" w:cs="Arial"/>
                <w:sz w:val="12"/>
                <w:szCs w:val="12"/>
              </w:rPr>
            </w:pPr>
          </w:p>
          <w:p w14:paraId="03813BF6" w14:textId="77777777" w:rsidR="00A23B3E" w:rsidRDefault="00A23B3E" w:rsidP="001D3E5E">
            <w:pPr>
              <w:spacing w:before="0" w:after="0"/>
              <w:jc w:val="both"/>
              <w:rPr>
                <w:rFonts w:ascii="Arial" w:hAnsi="Arial" w:cs="Arial"/>
                <w:sz w:val="15"/>
                <w:szCs w:val="15"/>
              </w:rPr>
            </w:pPr>
            <w:r>
              <w:rPr>
                <w:rFonts w:ascii="Arial" w:hAnsi="Arial" w:cs="Arial"/>
                <w:sz w:val="15"/>
                <w:szCs w:val="15"/>
              </w:rPr>
              <w:t>(indirizzo web, autorità o organismo di emanazione, riferimento preciso della documentazione):</w:t>
            </w:r>
          </w:p>
          <w:p w14:paraId="0FE5F79B" w14:textId="77777777" w:rsidR="00A23B3E" w:rsidRDefault="00A23B3E" w:rsidP="001D3E5E">
            <w:pPr>
              <w:spacing w:before="0" w:after="0"/>
              <w:jc w:val="both"/>
              <w:rPr>
                <w:rFonts w:ascii="Arial" w:hAnsi="Arial" w:cs="Arial"/>
                <w:sz w:val="15"/>
                <w:szCs w:val="15"/>
              </w:rPr>
            </w:pPr>
            <w:r>
              <w:rPr>
                <w:rFonts w:ascii="Arial" w:hAnsi="Arial" w:cs="Arial"/>
                <w:sz w:val="15"/>
                <w:szCs w:val="15"/>
              </w:rPr>
              <w:t>[……..…][…………][…………]</w:t>
            </w:r>
          </w:p>
          <w:p w14:paraId="0458A15F" w14:textId="77777777" w:rsidR="001D3E5E" w:rsidRDefault="001D3E5E" w:rsidP="001D3E5E">
            <w:pPr>
              <w:spacing w:before="0" w:after="0"/>
              <w:jc w:val="both"/>
            </w:pPr>
          </w:p>
        </w:tc>
      </w:tr>
      <w:tr w:rsidR="00A23B3E" w14:paraId="59BC00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C98483" w14:textId="77777777" w:rsidR="00A23B3E" w:rsidRDefault="00A23B3E" w:rsidP="001D3E5E">
            <w:pPr>
              <w:jc w:val="both"/>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2ED8B73" w14:textId="77777777" w:rsidR="00A23B3E" w:rsidRDefault="00A23B3E" w:rsidP="001D3E5E">
            <w:pPr>
              <w:jc w:val="both"/>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E0BB044" w14:textId="77777777" w:rsidR="00A23B3E" w:rsidRDefault="00A23B3E" w:rsidP="001D3E5E">
            <w:pPr>
              <w:jc w:val="both"/>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5F359" w14:textId="77777777" w:rsidR="001D3E5E" w:rsidRPr="001D3E5E" w:rsidRDefault="001D3E5E" w:rsidP="001D3E5E">
            <w:pPr>
              <w:spacing w:before="0" w:after="0"/>
              <w:rPr>
                <w:rFonts w:ascii="Arial" w:hAnsi="Arial" w:cs="Arial"/>
                <w:w w:val="0"/>
                <w:sz w:val="9"/>
                <w:szCs w:val="9"/>
              </w:rPr>
            </w:pPr>
          </w:p>
          <w:p w14:paraId="65058495" w14:textId="77777777" w:rsidR="001D3E5E" w:rsidRDefault="00A23B3E" w:rsidP="001D3E5E">
            <w:pPr>
              <w:spacing w:before="0" w:after="0"/>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p>
          <w:p w14:paraId="1FBC2D82" w14:textId="77777777" w:rsidR="001D3E5E" w:rsidRDefault="001D3E5E" w:rsidP="001D3E5E">
            <w:pPr>
              <w:spacing w:before="0" w:after="0"/>
              <w:rPr>
                <w:rFonts w:ascii="Arial" w:hAnsi="Arial" w:cs="Arial"/>
                <w:w w:val="0"/>
                <w:sz w:val="15"/>
                <w:szCs w:val="15"/>
              </w:rPr>
            </w:pPr>
          </w:p>
          <w:p w14:paraId="112AA4DA" w14:textId="77777777" w:rsidR="001D3E5E" w:rsidRPr="001D3E5E" w:rsidRDefault="001D3E5E" w:rsidP="001D3E5E">
            <w:pPr>
              <w:spacing w:before="0" w:after="0"/>
              <w:rPr>
                <w:rFonts w:ascii="Arial" w:hAnsi="Arial" w:cs="Arial"/>
                <w:w w:val="0"/>
                <w:sz w:val="10"/>
                <w:szCs w:val="10"/>
              </w:rPr>
            </w:pPr>
          </w:p>
          <w:p w14:paraId="2C0303C2" w14:textId="77777777" w:rsidR="001D3E5E" w:rsidRDefault="001D3E5E" w:rsidP="001D3E5E">
            <w:pPr>
              <w:spacing w:before="0" w:after="0"/>
              <w:rPr>
                <w:rFonts w:ascii="Arial" w:hAnsi="Arial" w:cs="Arial"/>
                <w:w w:val="0"/>
                <w:sz w:val="15"/>
                <w:szCs w:val="15"/>
              </w:rPr>
            </w:pPr>
          </w:p>
          <w:p w14:paraId="0AB3E4AC" w14:textId="77777777" w:rsidR="001D3E5E" w:rsidRDefault="00A23B3E" w:rsidP="001D3E5E">
            <w:pPr>
              <w:spacing w:before="0" w:after="0"/>
              <w:rPr>
                <w:rFonts w:ascii="Arial" w:hAnsi="Arial" w:cs="Arial"/>
                <w:w w:val="0"/>
                <w:sz w:val="15"/>
                <w:szCs w:val="15"/>
              </w:rPr>
            </w:pPr>
            <w:r>
              <w:rPr>
                <w:rFonts w:ascii="Arial" w:hAnsi="Arial" w:cs="Arial"/>
                <w:w w:val="0"/>
                <w:sz w:val="15"/>
                <w:szCs w:val="15"/>
              </w:rPr>
              <w:t>[………..…] […………]</w:t>
            </w:r>
          </w:p>
          <w:p w14:paraId="325860FE" w14:textId="77777777" w:rsidR="001D3E5E" w:rsidRDefault="001D3E5E" w:rsidP="001D3E5E">
            <w:pPr>
              <w:spacing w:before="0" w:after="0"/>
              <w:rPr>
                <w:rFonts w:ascii="Arial" w:hAnsi="Arial" w:cs="Arial"/>
                <w:sz w:val="15"/>
                <w:szCs w:val="15"/>
              </w:rPr>
            </w:pPr>
          </w:p>
          <w:p w14:paraId="038DC732" w14:textId="77777777" w:rsidR="001D3E5E" w:rsidRDefault="001D3E5E" w:rsidP="001D3E5E">
            <w:pPr>
              <w:spacing w:before="0" w:after="0"/>
              <w:rPr>
                <w:rFonts w:ascii="Arial" w:hAnsi="Arial" w:cs="Arial"/>
                <w:sz w:val="15"/>
                <w:szCs w:val="15"/>
              </w:rPr>
            </w:pPr>
          </w:p>
          <w:p w14:paraId="711F713F" w14:textId="77777777" w:rsidR="001D3E5E" w:rsidRPr="001D3E5E" w:rsidRDefault="001D3E5E" w:rsidP="001D3E5E">
            <w:pPr>
              <w:spacing w:before="0" w:after="0"/>
              <w:rPr>
                <w:rFonts w:ascii="Arial" w:hAnsi="Arial" w:cs="Arial"/>
                <w:sz w:val="12"/>
                <w:szCs w:val="12"/>
              </w:rPr>
            </w:pPr>
          </w:p>
          <w:p w14:paraId="5E4884E8" w14:textId="77777777" w:rsidR="00A23B3E" w:rsidRDefault="00A23B3E" w:rsidP="001D3E5E">
            <w:pPr>
              <w:spacing w:before="0" w:after="0"/>
              <w:jc w:val="both"/>
              <w:rPr>
                <w:rFonts w:ascii="Arial" w:hAnsi="Arial" w:cs="Arial"/>
                <w:sz w:val="15"/>
                <w:szCs w:val="15"/>
              </w:rPr>
            </w:pPr>
            <w:r>
              <w:rPr>
                <w:rFonts w:ascii="Arial" w:hAnsi="Arial" w:cs="Arial"/>
                <w:sz w:val="15"/>
                <w:szCs w:val="15"/>
              </w:rPr>
              <w:t>(indirizzo web, autorità o organismo di emanazione, riferimento preciso della documentazione):</w:t>
            </w:r>
          </w:p>
          <w:p w14:paraId="1F1F9E69" w14:textId="77777777" w:rsidR="00A23B3E" w:rsidRDefault="00A23B3E" w:rsidP="001D3E5E">
            <w:pPr>
              <w:spacing w:before="0" w:after="0"/>
              <w:rPr>
                <w:rFonts w:ascii="Arial" w:hAnsi="Arial" w:cs="Arial"/>
                <w:sz w:val="15"/>
                <w:szCs w:val="15"/>
              </w:rPr>
            </w:pPr>
            <w:r>
              <w:rPr>
                <w:rFonts w:ascii="Arial" w:hAnsi="Arial" w:cs="Arial"/>
                <w:sz w:val="15"/>
                <w:szCs w:val="15"/>
              </w:rPr>
              <w:t xml:space="preserve"> […………][……..…][……..…]</w:t>
            </w:r>
          </w:p>
          <w:p w14:paraId="1B0CEBBA" w14:textId="77777777" w:rsidR="001D3E5E" w:rsidRDefault="001D3E5E" w:rsidP="001D3E5E">
            <w:pPr>
              <w:spacing w:before="0" w:after="0"/>
            </w:pPr>
          </w:p>
        </w:tc>
      </w:tr>
    </w:tbl>
    <w:p w14:paraId="1C63AF76" w14:textId="77777777" w:rsidR="00FA5AFB" w:rsidRDefault="00FA5AFB" w:rsidP="00FA5AFB">
      <w:pPr>
        <w:pStyle w:val="ChapterTitle"/>
        <w:spacing w:before="0" w:after="0"/>
        <w:jc w:val="both"/>
        <w:rPr>
          <w:sz w:val="20"/>
          <w:szCs w:val="20"/>
        </w:rPr>
      </w:pPr>
    </w:p>
    <w:p w14:paraId="374F0B86" w14:textId="77777777" w:rsidR="00FA5AFB" w:rsidRDefault="00FA5AFB">
      <w:pPr>
        <w:suppressAutoHyphens w:val="0"/>
        <w:spacing w:before="0" w:after="0"/>
        <w:rPr>
          <w:b/>
          <w:sz w:val="20"/>
          <w:szCs w:val="20"/>
        </w:rPr>
      </w:pPr>
      <w:r>
        <w:rPr>
          <w:sz w:val="20"/>
          <w:szCs w:val="20"/>
        </w:rPr>
        <w:br w:type="page"/>
      </w:r>
    </w:p>
    <w:p w14:paraId="6E79DC5C" w14:textId="77777777" w:rsidR="00FA5AFB" w:rsidRPr="00FA5AFB" w:rsidRDefault="00FA5AFB" w:rsidP="00FA5AFB">
      <w:pPr>
        <w:pStyle w:val="ChapterTitle"/>
        <w:spacing w:before="0" w:after="0"/>
        <w:jc w:val="both"/>
        <w:rPr>
          <w:sz w:val="2"/>
          <w:szCs w:val="2"/>
        </w:rPr>
      </w:pPr>
    </w:p>
    <w:p w14:paraId="5407969A" w14:textId="77777777" w:rsidR="00A23B3E" w:rsidRDefault="00A23B3E" w:rsidP="00FA5AFB">
      <w:pPr>
        <w:pStyle w:val="ChapterTitle"/>
        <w:spacing w:before="0" w:after="0"/>
        <w:rPr>
          <w:sz w:val="20"/>
          <w:szCs w:val="20"/>
        </w:rPr>
      </w:pPr>
      <w:r w:rsidRPr="00FA5AFB">
        <w:rPr>
          <w:sz w:val="20"/>
          <w:szCs w:val="20"/>
        </w:rPr>
        <w:t>Parte V: Riduzione del numero di candidati qualificati (Articolo 91 del Codice)</w:t>
      </w:r>
    </w:p>
    <w:p w14:paraId="4229826A" w14:textId="77777777" w:rsidR="00FA5AFB" w:rsidRDefault="00FA5AFB" w:rsidP="00FA5AFB">
      <w:pPr>
        <w:pStyle w:val="ChapterTitle"/>
        <w:spacing w:before="0" w:after="0"/>
        <w:rPr>
          <w:sz w:val="20"/>
          <w:szCs w:val="20"/>
        </w:rPr>
      </w:pPr>
    </w:p>
    <w:p w14:paraId="4D7CE8A2" w14:textId="77777777" w:rsidR="00EE6EE6" w:rsidRDefault="00EE6EE6" w:rsidP="00FA5AFB">
      <w:pPr>
        <w:pStyle w:val="ChapterTitle"/>
        <w:spacing w:before="0" w:after="0"/>
        <w:rPr>
          <w:sz w:val="20"/>
          <w:szCs w:val="20"/>
        </w:rPr>
      </w:pPr>
    </w:p>
    <w:p w14:paraId="4BF57DAC" w14:textId="77777777" w:rsidR="00EE6EE6" w:rsidRDefault="00EE6EE6" w:rsidP="00FA5AFB">
      <w:pPr>
        <w:pStyle w:val="ChapterTitle"/>
        <w:spacing w:before="0" w:after="0"/>
        <w:rPr>
          <w:b w:val="0"/>
          <w:sz w:val="24"/>
          <w:szCs w:val="24"/>
        </w:rPr>
      </w:pPr>
      <w:r w:rsidRPr="00EE6EE6">
        <w:rPr>
          <w:b w:val="0"/>
          <w:sz w:val="24"/>
          <w:szCs w:val="24"/>
        </w:rPr>
        <w:t>Questa sezione non trovando applicazione alla presente procedura di gara</w:t>
      </w:r>
    </w:p>
    <w:p w14:paraId="23E2FBC3" w14:textId="77777777" w:rsidR="00EE6EE6" w:rsidRPr="0049748B" w:rsidRDefault="00EE6EE6" w:rsidP="00FA5AFB">
      <w:pPr>
        <w:pStyle w:val="ChapterTitle"/>
        <w:spacing w:before="0" w:after="0"/>
        <w:rPr>
          <w:color w:val="1E5184"/>
          <w:sz w:val="24"/>
          <w:szCs w:val="24"/>
        </w:rPr>
      </w:pPr>
      <w:r w:rsidRPr="00907E8A">
        <w:rPr>
          <w:smallCaps/>
          <w:color w:val="78A200"/>
          <w:sz w:val="24"/>
          <w:szCs w:val="24"/>
          <w:u w:val="single"/>
          <w:shd w:val="clear" w:color="auto" w:fill="E4FF97"/>
        </w:rPr>
        <w:t>non deve essere compilata</w:t>
      </w:r>
    </w:p>
    <w:p w14:paraId="55E13E3B" w14:textId="77777777" w:rsidR="00EE6EE6" w:rsidRPr="00FA5AFB" w:rsidRDefault="00EE6EE6" w:rsidP="00FA5AFB">
      <w:pPr>
        <w:pStyle w:val="ChapterTitle"/>
        <w:spacing w:before="0" w:after="0"/>
        <w:rPr>
          <w:sz w:val="20"/>
          <w:szCs w:val="20"/>
        </w:rPr>
      </w:pPr>
    </w:p>
    <w:p w14:paraId="3D1D47D5" w14:textId="77777777" w:rsidR="00A23B3E" w:rsidRDefault="00A23B3E" w:rsidP="00FA5AFB">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ind w:right="45"/>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7598D86" w14:textId="77777777" w:rsidR="00A23B3E" w:rsidRDefault="00A23B3E" w:rsidP="00FA5AFB">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ind w:right="45"/>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31970AAC"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371" w:type="dxa"/>
        <w:tblInd w:w="-20" w:type="dxa"/>
        <w:tblLayout w:type="fixed"/>
        <w:tblCellMar>
          <w:left w:w="93" w:type="dxa"/>
        </w:tblCellMar>
        <w:tblLook w:val="0000" w:firstRow="0" w:lastRow="0" w:firstColumn="0" w:lastColumn="0" w:noHBand="0" w:noVBand="0"/>
      </w:tblPr>
      <w:tblGrid>
        <w:gridCol w:w="4644"/>
        <w:gridCol w:w="4727"/>
      </w:tblGrid>
      <w:tr w:rsidR="00A23B3E" w14:paraId="3DDB4B22" w14:textId="77777777" w:rsidTr="00907E8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13CC8" w14:textId="77777777" w:rsidR="00A23B3E" w:rsidRDefault="00A23B3E">
            <w:r>
              <w:rPr>
                <w:rFonts w:ascii="Arial" w:hAnsi="Arial" w:cs="Arial"/>
                <w:b/>
                <w:w w:val="0"/>
                <w:sz w:val="15"/>
                <w:szCs w:val="15"/>
              </w:rPr>
              <w:t>Riduzione del numero</w:t>
            </w:r>
          </w:p>
        </w:tc>
        <w:tc>
          <w:tcPr>
            <w:tcW w:w="4727" w:type="dxa"/>
            <w:tcBorders>
              <w:top w:val="single" w:sz="4" w:space="0" w:color="00000A"/>
              <w:left w:val="single" w:sz="4" w:space="0" w:color="00000A"/>
              <w:bottom w:val="single" w:sz="4" w:space="0" w:color="00000A"/>
              <w:right w:val="single" w:sz="4" w:space="0" w:color="00000A"/>
            </w:tcBorders>
            <w:shd w:val="clear" w:color="auto" w:fill="FFFFFF"/>
          </w:tcPr>
          <w:p w14:paraId="1B058566" w14:textId="77777777" w:rsidR="00A23B3E" w:rsidRDefault="00A23B3E">
            <w:r>
              <w:rPr>
                <w:rFonts w:ascii="Arial" w:hAnsi="Arial" w:cs="Arial"/>
                <w:b/>
                <w:w w:val="0"/>
                <w:sz w:val="15"/>
                <w:szCs w:val="15"/>
              </w:rPr>
              <w:t>Risposta:</w:t>
            </w:r>
          </w:p>
        </w:tc>
      </w:tr>
      <w:tr w:rsidR="00A23B3E" w14:paraId="7BBBF46E" w14:textId="77777777" w:rsidTr="00907E8A">
        <w:tc>
          <w:tcPr>
            <w:tcW w:w="4644"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20DE3038" w14:textId="77777777" w:rsidR="00DB0FFA" w:rsidRDefault="00A23B3E" w:rsidP="00DB0FFA">
            <w:pPr>
              <w:spacing w:after="0"/>
              <w:jc w:val="both"/>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w:t>
            </w:r>
          </w:p>
          <w:p w14:paraId="06EC9828" w14:textId="77777777" w:rsidR="00DB0FFA" w:rsidRDefault="00DB0FFA" w:rsidP="00DB0FFA">
            <w:pPr>
              <w:spacing w:before="0" w:after="0"/>
              <w:jc w:val="both"/>
              <w:rPr>
                <w:rFonts w:ascii="Arial" w:hAnsi="Arial" w:cs="Arial"/>
                <w:w w:val="0"/>
                <w:sz w:val="15"/>
                <w:szCs w:val="15"/>
              </w:rPr>
            </w:pPr>
          </w:p>
          <w:p w14:paraId="3D95F8C5" w14:textId="77777777" w:rsidR="00A23B3E" w:rsidRDefault="00A23B3E" w:rsidP="00DB0FFA">
            <w:pPr>
              <w:spacing w:before="0" w:after="0"/>
              <w:jc w:val="both"/>
              <w:rPr>
                <w:rFonts w:ascii="Arial" w:hAnsi="Arial" w:cs="Arial"/>
                <w:w w:val="0"/>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3D7566EC" w14:textId="77777777" w:rsidR="00DB0FFA" w:rsidRDefault="00DB0FFA" w:rsidP="00DB0FFA">
            <w:pPr>
              <w:spacing w:before="0" w:after="0"/>
              <w:jc w:val="both"/>
              <w:rPr>
                <w:rFonts w:ascii="Arial" w:hAnsi="Arial" w:cs="Arial"/>
                <w:sz w:val="15"/>
                <w:szCs w:val="15"/>
              </w:rPr>
            </w:pPr>
          </w:p>
          <w:p w14:paraId="5BFA3EE7" w14:textId="77777777" w:rsidR="00DB0FFA" w:rsidRDefault="00A23B3E" w:rsidP="00EE6EE6">
            <w:pPr>
              <w:spacing w:before="0"/>
              <w:jc w:val="both"/>
            </w:pPr>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4727" w:type="dxa"/>
            <w:tcBorders>
              <w:top w:val="single" w:sz="4" w:space="0" w:color="00000A"/>
              <w:left w:val="single" w:sz="4" w:space="0" w:color="00000A"/>
              <w:bottom w:val="single" w:sz="4" w:space="0" w:color="00000A"/>
              <w:right w:val="single" w:sz="4" w:space="0" w:color="00000A"/>
              <w:tl2br w:val="single" w:sz="4" w:space="0" w:color="5A7A00"/>
            </w:tcBorders>
            <w:shd w:val="clear" w:color="auto" w:fill="FFFFFF"/>
          </w:tcPr>
          <w:p w14:paraId="2A4C1596" w14:textId="77777777" w:rsidR="00DB0FFA" w:rsidRPr="00DB0FFA" w:rsidRDefault="00DB0FFA" w:rsidP="00DB0FFA">
            <w:pPr>
              <w:spacing w:before="0" w:after="0"/>
              <w:rPr>
                <w:rFonts w:ascii="Arial" w:hAnsi="Arial" w:cs="Arial"/>
                <w:sz w:val="8"/>
                <w:szCs w:val="8"/>
              </w:rPr>
            </w:pPr>
          </w:p>
          <w:p w14:paraId="43E4E406" w14:textId="77777777" w:rsidR="00FA5AFB" w:rsidRDefault="00A23B3E" w:rsidP="00DB0FFA">
            <w:pPr>
              <w:spacing w:before="0" w:after="0"/>
              <w:rPr>
                <w:rFonts w:ascii="Arial" w:hAnsi="Arial" w:cs="Arial"/>
                <w:sz w:val="15"/>
                <w:szCs w:val="15"/>
              </w:rPr>
            </w:pPr>
            <w:r>
              <w:rPr>
                <w:rFonts w:ascii="Arial" w:hAnsi="Arial" w:cs="Arial"/>
                <w:sz w:val="15"/>
                <w:szCs w:val="15"/>
              </w:rPr>
              <w:t>[…………….]</w:t>
            </w:r>
          </w:p>
          <w:p w14:paraId="3F0C8D6D" w14:textId="77777777" w:rsidR="00DB0FFA" w:rsidRDefault="00DB0FFA" w:rsidP="00DB0FFA">
            <w:pPr>
              <w:spacing w:before="0" w:after="0"/>
              <w:rPr>
                <w:rFonts w:ascii="Arial" w:hAnsi="Arial" w:cs="Arial"/>
                <w:sz w:val="15"/>
                <w:szCs w:val="15"/>
              </w:rPr>
            </w:pPr>
          </w:p>
          <w:p w14:paraId="5F9A60DE" w14:textId="77777777" w:rsidR="00DB0FFA" w:rsidRDefault="00DB0FFA" w:rsidP="00DB0FFA">
            <w:pPr>
              <w:spacing w:before="0" w:after="0"/>
              <w:rPr>
                <w:rFonts w:ascii="Arial" w:hAnsi="Arial" w:cs="Arial"/>
                <w:sz w:val="15"/>
                <w:szCs w:val="15"/>
              </w:rPr>
            </w:pPr>
          </w:p>
          <w:p w14:paraId="40830F6C" w14:textId="77777777" w:rsidR="00DB0FFA" w:rsidRDefault="00DB0FFA" w:rsidP="00DB0FFA">
            <w:pPr>
              <w:spacing w:before="0" w:after="0"/>
              <w:rPr>
                <w:rFonts w:ascii="Arial" w:hAnsi="Arial" w:cs="Arial"/>
                <w:sz w:val="15"/>
                <w:szCs w:val="15"/>
              </w:rPr>
            </w:pPr>
          </w:p>
          <w:p w14:paraId="7EF375DA" w14:textId="77777777" w:rsidR="00A23B3E" w:rsidRDefault="00A23B3E" w:rsidP="00DB0FFA">
            <w:pPr>
              <w:spacing w:before="0" w:after="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w:t>
            </w:r>
            <w:r>
              <w:rPr>
                <w:rStyle w:val="Rimandonotaapidipagina"/>
                <w:rFonts w:ascii="Arial" w:hAnsi="Arial" w:cs="Arial"/>
                <w:sz w:val="15"/>
                <w:szCs w:val="15"/>
              </w:rPr>
              <w:footnoteReference w:id="37"/>
            </w:r>
            <w:r>
              <w:rPr>
                <w:rFonts w:ascii="Arial" w:hAnsi="Arial" w:cs="Arial"/>
                <w:sz w:val="15"/>
                <w:szCs w:val="15"/>
              </w:rPr>
              <w:t>)</w:t>
            </w:r>
          </w:p>
          <w:p w14:paraId="5CFD214F" w14:textId="77777777" w:rsidR="00DB0FFA" w:rsidRDefault="00DB0FFA" w:rsidP="00DB0FFA">
            <w:pPr>
              <w:spacing w:before="0" w:after="0"/>
              <w:rPr>
                <w:rFonts w:ascii="Arial" w:hAnsi="Arial" w:cs="Arial"/>
                <w:sz w:val="15"/>
                <w:szCs w:val="15"/>
              </w:rPr>
            </w:pPr>
          </w:p>
          <w:p w14:paraId="75F3A9F0" w14:textId="77777777" w:rsidR="00DB0FFA" w:rsidRDefault="00DB0FFA" w:rsidP="00DB0FFA">
            <w:pPr>
              <w:spacing w:before="0" w:after="0"/>
              <w:rPr>
                <w:rFonts w:ascii="Arial" w:hAnsi="Arial" w:cs="Arial"/>
                <w:sz w:val="15"/>
                <w:szCs w:val="15"/>
              </w:rPr>
            </w:pPr>
          </w:p>
          <w:p w14:paraId="1FCB5F04" w14:textId="77777777" w:rsidR="00DB0FFA" w:rsidRDefault="00DB0FFA" w:rsidP="00DB0FFA">
            <w:pPr>
              <w:spacing w:before="0" w:after="0"/>
              <w:rPr>
                <w:rFonts w:ascii="Arial" w:hAnsi="Arial" w:cs="Arial"/>
                <w:sz w:val="15"/>
                <w:szCs w:val="15"/>
              </w:rPr>
            </w:pPr>
          </w:p>
          <w:p w14:paraId="5808D59F" w14:textId="77777777" w:rsidR="00A23B3E" w:rsidRDefault="00A23B3E" w:rsidP="00DB0FFA">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5F8254D" w14:textId="77777777" w:rsidR="00A23B3E" w:rsidRDefault="00A23B3E" w:rsidP="00DB0FFA">
            <w:pPr>
              <w:spacing w:before="0" w:after="0"/>
            </w:pP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749D0AA8" w14:textId="77777777" w:rsidR="00A23B3E" w:rsidRDefault="00A23B3E">
      <w:pPr>
        <w:pStyle w:val="ChapterTitle"/>
        <w:jc w:val="both"/>
        <w:rPr>
          <w:rFonts w:ascii="Arial" w:hAnsi="Arial" w:cs="Arial"/>
          <w:sz w:val="15"/>
          <w:szCs w:val="15"/>
        </w:rPr>
      </w:pPr>
    </w:p>
    <w:p w14:paraId="47AEC20C" w14:textId="77777777" w:rsidR="00A23B3E" w:rsidRPr="002515A1" w:rsidRDefault="00A23B3E" w:rsidP="002515A1">
      <w:pPr>
        <w:pStyle w:val="ChapterTitle"/>
        <w:spacing w:before="0" w:after="0"/>
        <w:rPr>
          <w:sz w:val="20"/>
          <w:szCs w:val="20"/>
        </w:rPr>
      </w:pPr>
      <w:r w:rsidRPr="002515A1">
        <w:rPr>
          <w:sz w:val="20"/>
          <w:szCs w:val="20"/>
        </w:rPr>
        <w:t>Parte VI: Dichiarazioni finali</w:t>
      </w:r>
    </w:p>
    <w:p w14:paraId="1657194F"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672A219"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w:t>
      </w:r>
      <w:r w:rsidR="009B5115">
        <w:rPr>
          <w:rFonts w:ascii="Arial" w:hAnsi="Arial" w:cs="Arial"/>
          <w:i/>
          <w:color w:val="000000"/>
          <w:sz w:val="15"/>
          <w:szCs w:val="15"/>
        </w:rPr>
        <w:t xml:space="preserve">le disposizioni degli articoli </w:t>
      </w:r>
      <w:r w:rsidRPr="003A443E">
        <w:rPr>
          <w:rFonts w:ascii="Arial" w:hAnsi="Arial" w:cs="Arial"/>
          <w:i/>
          <w:color w:val="000000"/>
          <w:sz w:val="15"/>
          <w:szCs w:val="15"/>
        </w:rPr>
        <w:t xml:space="preserve">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16C16DFB"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15A4E1F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39142501" w14:textId="485F0856" w:rsidR="00907E8A" w:rsidRPr="00907E8A" w:rsidRDefault="00A23B3E" w:rsidP="00907E8A">
      <w:pPr>
        <w:jc w:val="both"/>
        <w:rPr>
          <w:rFonts w:ascii="Arial" w:hAnsi="Arial" w:cs="Arial"/>
          <w:b/>
          <w:sz w:val="15"/>
          <w:szCs w:val="15"/>
        </w:rPr>
      </w:pPr>
      <w:r w:rsidRPr="000953DC">
        <w:rPr>
          <w:rFonts w:ascii="Arial" w:hAnsi="Arial" w:cs="Arial"/>
          <w:i/>
          <w:sz w:val="15"/>
          <w:szCs w:val="15"/>
        </w:rPr>
        <w:t xml:space="preserve">Il sottoscritto/I sottoscritti autorizza/autorizzano formalmente </w:t>
      </w:r>
      <w:r w:rsidR="002515A1">
        <w:rPr>
          <w:rFonts w:ascii="Arial" w:hAnsi="Arial" w:cs="Arial"/>
          <w:i/>
          <w:sz w:val="15"/>
          <w:szCs w:val="15"/>
        </w:rPr>
        <w:t xml:space="preserve">il </w:t>
      </w:r>
      <w:r w:rsidR="00907E8A">
        <w:rPr>
          <w:rFonts w:ascii="Arial" w:hAnsi="Arial" w:cs="Arial"/>
          <w:i/>
          <w:sz w:val="15"/>
          <w:szCs w:val="15"/>
        </w:rPr>
        <w:t>COMUNE DI NOVI LIGURE</w:t>
      </w:r>
      <w:r w:rsidRPr="000953DC">
        <w:rPr>
          <w:rFonts w:ascii="Arial" w:hAnsi="Arial" w:cs="Arial"/>
          <w:i/>
          <w:sz w:val="15"/>
          <w:szCs w:val="15"/>
        </w:rPr>
        <w:t xml:space="preserve">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w:t>
      </w:r>
      <w:r w:rsidR="00C266E7" w:rsidRPr="00C266E7">
        <w:rPr>
          <w:rFonts w:ascii="Arial" w:hAnsi="Arial" w:cs="Arial"/>
          <w:b/>
          <w:bCs/>
          <w:caps/>
          <w:kern w:val="15"/>
          <w:sz w:val="15"/>
          <w:szCs w:val="15"/>
        </w:rPr>
        <w:t>PROCEDURA TELEMATICA APERTA PER L’AFFIDAMENTO DEL SERVIZIO IMMIGRATI A FAVORE DI CITTADINI STRANIERI RESIDENTI SUL TERRITORIO DEL COMUNE DI NOVI LIGURE PER IL PERIODO COMPRESO FRA IL 1° GENNAIO ED IL 31 DICEMBRE 2023 (CIG: 9465868961 – N° GARA 8776048</w:t>
      </w:r>
      <w:r w:rsidR="00907E8A" w:rsidRPr="00907E8A">
        <w:rPr>
          <w:rFonts w:ascii="Arial" w:hAnsi="Arial" w:cs="Arial"/>
          <w:b/>
          <w:bCs/>
          <w:sz w:val="15"/>
          <w:szCs w:val="15"/>
        </w:rPr>
        <w:t>)</w:t>
      </w:r>
      <w:r w:rsidR="00907E8A">
        <w:rPr>
          <w:rFonts w:ascii="Arial" w:hAnsi="Arial" w:cs="Arial"/>
          <w:b/>
          <w:bCs/>
          <w:sz w:val="15"/>
          <w:szCs w:val="15"/>
        </w:rPr>
        <w:t>.</w:t>
      </w:r>
    </w:p>
    <w:p w14:paraId="717CB762" w14:textId="54DC7805" w:rsidR="00A23B3E" w:rsidRDefault="002515A1" w:rsidP="00C970AA">
      <w:pPr>
        <w:jc w:val="both"/>
        <w:rPr>
          <w:rFonts w:ascii="Arial" w:hAnsi="Arial" w:cs="Arial"/>
          <w:sz w:val="15"/>
          <w:szCs w:val="15"/>
        </w:rPr>
      </w:pPr>
      <w:r w:rsidRPr="00C970AA">
        <w:rPr>
          <w:rFonts w:ascii="Arial" w:hAnsi="Arial" w:cs="Arial"/>
          <w:b/>
          <w:sz w:val="15"/>
          <w:szCs w:val="15"/>
        </w:rPr>
        <w:t>)</w:t>
      </w:r>
      <w:r w:rsidRPr="00ED2DD0">
        <w:rPr>
          <w:rFonts w:ascii="Arial" w:hAnsi="Arial" w:cs="Arial"/>
          <w:sz w:val="15"/>
          <w:szCs w:val="15"/>
        </w:rPr>
        <w:t>.</w:t>
      </w:r>
    </w:p>
    <w:p w14:paraId="58942CD3" w14:textId="77777777" w:rsidR="009B5115" w:rsidRDefault="009B5115" w:rsidP="002515A1">
      <w:pPr>
        <w:jc w:val="both"/>
        <w:rPr>
          <w:rFonts w:ascii="Arial" w:hAnsi="Arial" w:cs="Arial"/>
          <w:i/>
          <w:sz w:val="15"/>
          <w:szCs w:val="15"/>
        </w:rPr>
      </w:pPr>
    </w:p>
    <w:p w14:paraId="47888F2A" w14:textId="77777777" w:rsidR="00A23B3E" w:rsidRPr="002515A1" w:rsidRDefault="002515A1" w:rsidP="002515A1">
      <w:pPr>
        <w:spacing w:before="0" w:after="0"/>
        <w:rPr>
          <w:rFonts w:ascii="Arial" w:hAnsi="Arial" w:cs="Arial"/>
          <w:i/>
          <w:sz w:val="15"/>
          <w:szCs w:val="15"/>
        </w:rPr>
      </w:pPr>
      <w:r>
        <w:rPr>
          <w:rFonts w:ascii="Arial" w:hAnsi="Arial" w:cs="Arial"/>
          <w:i/>
          <w:sz w:val="15"/>
          <w:szCs w:val="15"/>
        </w:rPr>
        <w:t>______________________, ____________</w:t>
      </w:r>
    </w:p>
    <w:p w14:paraId="5CE92967" w14:textId="77777777" w:rsidR="002515A1" w:rsidRDefault="002515A1" w:rsidP="002515A1">
      <w:pPr>
        <w:spacing w:before="0" w:after="0"/>
        <w:rPr>
          <w:rFonts w:ascii="Arial" w:hAnsi="Arial" w:cs="Arial"/>
          <w:sz w:val="14"/>
          <w:szCs w:val="14"/>
        </w:rPr>
      </w:pPr>
      <w:r>
        <w:rPr>
          <w:rFonts w:ascii="Arial" w:hAnsi="Arial" w:cs="Arial"/>
          <w:sz w:val="14"/>
          <w:szCs w:val="14"/>
        </w:rPr>
        <w:t>Luogo e data</w:t>
      </w:r>
    </w:p>
    <w:p w14:paraId="77E64AE0" w14:textId="77777777" w:rsidR="00A23B3E" w:rsidRPr="00BF74E1" w:rsidRDefault="002515A1" w:rsidP="002515A1">
      <w:pPr>
        <w:ind w:left="4253"/>
        <w:jc w:val="center"/>
        <w:rPr>
          <w:rFonts w:ascii="Arial" w:hAnsi="Arial" w:cs="Arial"/>
          <w:sz w:val="14"/>
          <w:szCs w:val="14"/>
        </w:rPr>
      </w:pPr>
      <w:r>
        <w:rPr>
          <w:rFonts w:ascii="Arial" w:hAnsi="Arial" w:cs="Arial"/>
          <w:sz w:val="14"/>
          <w:szCs w:val="14"/>
        </w:rPr>
        <w:t>F</w:t>
      </w:r>
      <w:r w:rsidR="00A23B3E" w:rsidRPr="00BF74E1">
        <w:rPr>
          <w:rFonts w:ascii="Arial" w:hAnsi="Arial" w:cs="Arial"/>
          <w:sz w:val="14"/>
          <w:szCs w:val="14"/>
        </w:rPr>
        <w:t>irma/firme: […………</w:t>
      </w:r>
      <w:proofErr w:type="gramStart"/>
      <w:r w:rsidR="00A23B3E" w:rsidRPr="00BF74E1">
        <w:rPr>
          <w:rFonts w:ascii="Arial" w:hAnsi="Arial" w:cs="Arial"/>
          <w:sz w:val="14"/>
          <w:szCs w:val="14"/>
        </w:rPr>
        <w:t>…….</w:t>
      </w:r>
      <w:proofErr w:type="gramEnd"/>
      <w:r w:rsidR="00A23B3E" w:rsidRPr="00BF74E1">
        <w:rPr>
          <w:rFonts w:ascii="Arial" w:hAnsi="Arial" w:cs="Arial"/>
          <w:sz w:val="14"/>
          <w:szCs w:val="14"/>
        </w:rPr>
        <w:t>……]</w:t>
      </w:r>
    </w:p>
    <w:sectPr w:rsidR="00A23B3E" w:rsidRPr="00BF74E1" w:rsidSect="00FD3B18">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B6FF7" w14:textId="77777777" w:rsidR="0019016C" w:rsidRDefault="0019016C">
      <w:pPr>
        <w:spacing w:before="0" w:after="0"/>
      </w:pPr>
      <w:r>
        <w:separator/>
      </w:r>
    </w:p>
  </w:endnote>
  <w:endnote w:type="continuationSeparator" w:id="0">
    <w:p w14:paraId="4CDFE571" w14:textId="77777777" w:rsidR="0019016C" w:rsidRDefault="001901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ont292">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3895" w14:textId="77777777" w:rsidR="00EE6EE6" w:rsidRPr="0049748B" w:rsidRDefault="00EE6EE6" w:rsidP="004B58DB">
    <w:pPr>
      <w:pStyle w:val="Pidipagina"/>
      <w:tabs>
        <w:tab w:val="clear" w:pos="9921"/>
        <w:tab w:val="right" w:pos="9356"/>
      </w:tabs>
      <w:ind w:right="-241"/>
      <w:jc w:val="right"/>
      <w:rPr>
        <w:sz w:val="20"/>
        <w:szCs w:val="20"/>
      </w:rPr>
    </w:pPr>
    <w:r w:rsidRPr="0049748B">
      <w:rPr>
        <w:sz w:val="20"/>
        <w:szCs w:val="20"/>
      </w:rPr>
      <w:fldChar w:fldCharType="begin"/>
    </w:r>
    <w:r w:rsidRPr="0049748B">
      <w:rPr>
        <w:sz w:val="20"/>
        <w:szCs w:val="20"/>
      </w:rPr>
      <w:instrText>PAGE   \* MERGEFORMAT</w:instrText>
    </w:r>
    <w:r w:rsidRPr="0049748B">
      <w:rPr>
        <w:sz w:val="20"/>
        <w:szCs w:val="20"/>
      </w:rPr>
      <w:fldChar w:fldCharType="separate"/>
    </w:r>
    <w:r w:rsidR="0049748B">
      <w:rPr>
        <w:noProof/>
        <w:sz w:val="20"/>
        <w:szCs w:val="20"/>
      </w:rPr>
      <w:t>12</w:t>
    </w:r>
    <w:r w:rsidRPr="0049748B">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B354B" w14:textId="77777777" w:rsidR="0019016C" w:rsidRDefault="0019016C">
      <w:pPr>
        <w:spacing w:before="0" w:after="0"/>
      </w:pPr>
      <w:r>
        <w:separator/>
      </w:r>
    </w:p>
  </w:footnote>
  <w:footnote w:type="continuationSeparator" w:id="0">
    <w:p w14:paraId="3E5915AC" w14:textId="77777777" w:rsidR="0019016C" w:rsidRDefault="0019016C">
      <w:pPr>
        <w:spacing w:before="0" w:after="0"/>
      </w:pPr>
      <w:r>
        <w:continuationSeparator/>
      </w:r>
    </w:p>
  </w:footnote>
  <w:footnote w:id="1">
    <w:p w14:paraId="5FE78312" w14:textId="77777777" w:rsidR="00EE6EE6" w:rsidRPr="001F35A9" w:rsidRDefault="00EE6EE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F9C3044" w14:textId="77777777" w:rsidR="00EE6EE6" w:rsidRPr="001F35A9" w:rsidRDefault="00EE6EE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35F47BAB" w14:textId="77777777" w:rsidR="00EE6EE6" w:rsidRPr="001F35A9" w:rsidRDefault="00EE6E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7F391639" w14:textId="77777777" w:rsidR="00EE6EE6" w:rsidRPr="001F35A9" w:rsidRDefault="00EE6EE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4C16975F" w14:textId="77777777" w:rsidR="00EE6EE6" w:rsidRPr="001F35A9" w:rsidRDefault="00EE6EE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9B9EB5C" w14:textId="77777777" w:rsidR="00EE6EE6" w:rsidRPr="001F35A9" w:rsidRDefault="00EE6EE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C86E5B7" w14:textId="77777777" w:rsidR="00EE6EE6" w:rsidRPr="001F35A9" w:rsidRDefault="00EE6EE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E276749" w14:textId="77777777" w:rsidR="00EE6EE6" w:rsidRPr="001F35A9" w:rsidRDefault="00EE6EE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38B23223" w14:textId="77777777" w:rsidR="00EE6EE6" w:rsidRPr="001F35A9" w:rsidRDefault="00EE6E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273A41A8" w14:textId="77777777" w:rsidR="00EE6EE6" w:rsidRPr="001F35A9" w:rsidRDefault="00EE6E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00F594D0" w14:textId="77777777" w:rsidR="00EE6EE6" w:rsidRPr="001F35A9" w:rsidRDefault="00EE6EE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685AADAD" w14:textId="77777777" w:rsidR="00EE6EE6" w:rsidRPr="001F35A9" w:rsidRDefault="00EE6EE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79C5B5F0" w14:textId="77777777" w:rsidR="00EE6EE6" w:rsidRPr="003E60D1" w:rsidRDefault="00EE6EE6" w:rsidP="00E31BE9">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30E1B9AA" w14:textId="77777777" w:rsidR="00EE6EE6" w:rsidRPr="003E60D1" w:rsidRDefault="00EE6EE6" w:rsidP="00E31BE9">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5E9C83CD" w14:textId="77777777" w:rsidR="00EE6EE6" w:rsidRPr="003E60D1" w:rsidRDefault="00EE6EE6" w:rsidP="00E31BE9">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35792F88" w14:textId="77777777" w:rsidR="00EE6EE6" w:rsidRPr="003E60D1" w:rsidRDefault="00EE6EE6" w:rsidP="00E31BE9">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05214901" w14:textId="77777777" w:rsidR="00EE6EE6" w:rsidRPr="003E60D1" w:rsidRDefault="00EE6EE6" w:rsidP="00E31BE9">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68FA619C" w14:textId="77777777" w:rsidR="00EE6EE6" w:rsidRPr="003E60D1" w:rsidRDefault="00EE6EE6" w:rsidP="00E31BE9">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687F8AFD" w14:textId="77777777" w:rsidR="00EE6EE6" w:rsidRPr="003E60D1" w:rsidRDefault="00EE6EE6" w:rsidP="00E31BE9">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0040CA4" w14:textId="77777777" w:rsidR="00EE6EE6" w:rsidRPr="003E60D1" w:rsidRDefault="00EE6EE6" w:rsidP="00E31BE9">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665A54D" w14:textId="77777777" w:rsidR="00EE6EE6" w:rsidRPr="003E60D1" w:rsidRDefault="00EE6EE6" w:rsidP="00E31BE9">
      <w:pPr>
        <w:tabs>
          <w:tab w:val="left" w:pos="284"/>
        </w:tabs>
        <w:spacing w:before="0" w:after="0"/>
        <w:jc w:val="both"/>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74835DE0" w14:textId="77777777" w:rsidR="00EE6EE6" w:rsidRPr="003E60D1" w:rsidRDefault="00EE6EE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EB55F72" w14:textId="77777777" w:rsidR="00EE6EE6" w:rsidRPr="003E60D1" w:rsidRDefault="00EE6EE6" w:rsidP="00E31BE9">
      <w:pPr>
        <w:tabs>
          <w:tab w:val="left" w:pos="284"/>
        </w:tabs>
        <w:spacing w:before="0" w:after="0"/>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3F1B8908" w14:textId="77777777" w:rsidR="00EE6EE6" w:rsidRPr="003E60D1" w:rsidRDefault="00EE6EE6" w:rsidP="00E31BE9">
      <w:pPr>
        <w:tabs>
          <w:tab w:val="left" w:pos="284"/>
        </w:tabs>
        <w:spacing w:before="0" w:after="0"/>
        <w:ind w:left="28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1E64D20C" w14:textId="77777777" w:rsidR="00EE6EE6" w:rsidRPr="003E60D1" w:rsidRDefault="00EE6EE6" w:rsidP="00E31BE9">
      <w:pPr>
        <w:spacing w:before="0" w:after="0"/>
        <w:ind w:left="28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1CDADD8B" w14:textId="77777777" w:rsidR="00EE6EE6" w:rsidRPr="00A00CCA" w:rsidRDefault="00EE6EE6" w:rsidP="00A00CCA">
      <w:pPr>
        <w:tabs>
          <w:tab w:val="left" w:pos="284"/>
        </w:tabs>
        <w:spacing w:before="0" w:after="0"/>
        <w:jc w:val="both"/>
        <w:rPr>
          <w:rFonts w:ascii="Arial" w:hAnsi="Arial" w:cs="Arial"/>
          <w:sz w:val="12"/>
          <w:szCs w:val="12"/>
        </w:rPr>
      </w:pPr>
      <w:r w:rsidRPr="00A00CCA">
        <w:rPr>
          <w:rFonts w:ascii="Arial" w:hAnsi="Arial" w:cs="Arial"/>
          <w:sz w:val="12"/>
          <w:szCs w:val="12"/>
          <w:vertAlign w:val="superscript"/>
        </w:rPr>
        <w:t>(</w:t>
      </w:r>
      <w:r w:rsidRPr="00A00CCA">
        <w:rPr>
          <w:rStyle w:val="Caratterenotaapidipagina"/>
          <w:rFonts w:ascii="Arial" w:hAnsi="Arial" w:cs="Arial"/>
          <w:sz w:val="12"/>
          <w:szCs w:val="12"/>
          <w:vertAlign w:val="superscript"/>
        </w:rPr>
        <w:footnoteRef/>
      </w:r>
      <w:r w:rsidRPr="00A00CCA">
        <w:rPr>
          <w:rFonts w:ascii="Arial" w:hAnsi="Arial" w:cs="Arial"/>
          <w:sz w:val="12"/>
          <w:szCs w:val="12"/>
          <w:vertAlign w:val="superscript"/>
        </w:rPr>
        <w:t>)</w:t>
      </w:r>
      <w:r w:rsidRPr="00A00CCA">
        <w:rPr>
          <w:rFonts w:ascii="Arial" w:hAnsi="Arial" w:cs="Arial"/>
          <w:sz w:val="12"/>
          <w:szCs w:val="12"/>
          <w:vertAlign w:val="superscript"/>
        </w:rPr>
        <w:tab/>
      </w:r>
      <w:r w:rsidRPr="00A00CCA">
        <w:rPr>
          <w:rFonts w:ascii="Arial" w:hAnsi="Arial" w:cs="Arial"/>
          <w:sz w:val="12"/>
          <w:szCs w:val="12"/>
        </w:rPr>
        <w:t>Come indicato nel diritto nazionale, nell'avviso o bando pertinente o nei documenti di gara.</w:t>
      </w:r>
    </w:p>
  </w:footnote>
  <w:footnote w:id="24">
    <w:p w14:paraId="1371E668" w14:textId="77777777" w:rsidR="00EE6EE6" w:rsidRPr="00A00CCA" w:rsidRDefault="00EE6EE6" w:rsidP="00A00CCA">
      <w:pPr>
        <w:spacing w:before="0" w:after="0"/>
        <w:jc w:val="both"/>
        <w:rPr>
          <w:rFonts w:ascii="Arial" w:hAnsi="Arial" w:cs="Arial"/>
          <w:sz w:val="12"/>
          <w:szCs w:val="12"/>
        </w:rPr>
      </w:pPr>
    </w:p>
  </w:footnote>
  <w:footnote w:id="25">
    <w:p w14:paraId="13A0CD25" w14:textId="77777777" w:rsidR="00EE6EE6" w:rsidRPr="0003793E" w:rsidRDefault="00EE6EE6" w:rsidP="0003793E">
      <w:pPr>
        <w:spacing w:before="0" w:after="0"/>
        <w:rPr>
          <w:rFonts w:ascii="Arial" w:hAnsi="Arial" w:cs="Arial"/>
          <w:sz w:val="12"/>
          <w:szCs w:val="12"/>
        </w:rPr>
      </w:pPr>
      <w:r w:rsidRPr="0003793E">
        <w:rPr>
          <w:rFonts w:ascii="Arial" w:hAnsi="Arial" w:cs="Arial"/>
          <w:sz w:val="12"/>
          <w:szCs w:val="12"/>
          <w:vertAlign w:val="superscript"/>
        </w:rPr>
        <w:t>(</w:t>
      </w:r>
      <w:r w:rsidRPr="0003793E">
        <w:rPr>
          <w:rStyle w:val="Caratterenotaapidipagina"/>
          <w:rFonts w:ascii="Arial" w:hAnsi="Arial" w:cs="Arial"/>
          <w:sz w:val="12"/>
          <w:szCs w:val="12"/>
          <w:vertAlign w:val="superscript"/>
        </w:rPr>
        <w:footnoteRef/>
      </w:r>
      <w:r w:rsidRPr="0003793E">
        <w:rPr>
          <w:rFonts w:ascii="Arial" w:hAnsi="Arial" w:cs="Arial"/>
          <w:sz w:val="12"/>
          <w:szCs w:val="12"/>
          <w:vertAlign w:val="superscript"/>
        </w:rPr>
        <w:t xml:space="preserve">) </w:t>
      </w:r>
      <w:r w:rsidRPr="0003793E">
        <w:rPr>
          <w:rFonts w:ascii="Arial" w:hAnsi="Arial" w:cs="Arial"/>
          <w:sz w:val="12"/>
          <w:szCs w:val="12"/>
        </w:rPr>
        <w:t xml:space="preserve"> Conformemente all'elenco dell'allegato XI della direttiva 2014/24/UE; gli operatori economici di taluni Stati membri potrebbero dover soddisfare altri requisiti previsti nello stesso allegato.</w:t>
      </w:r>
    </w:p>
  </w:footnote>
  <w:footnote w:id="26">
    <w:p w14:paraId="1AEAC21C" w14:textId="77777777" w:rsidR="00EE6EE6" w:rsidRPr="003E60D1" w:rsidRDefault="00EE6E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3B257275" w14:textId="77777777" w:rsidR="00EE6EE6" w:rsidRPr="003E60D1" w:rsidRDefault="00EE6E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26A4B485" w14:textId="77777777" w:rsidR="00EE6EE6" w:rsidRPr="003E60D1" w:rsidRDefault="00EE6E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17AE06C5" w14:textId="77777777" w:rsidR="00EE6EE6" w:rsidRPr="003E60D1" w:rsidRDefault="00EE6E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0A466CBE" w14:textId="77777777" w:rsidR="00EE6EE6" w:rsidRPr="003E60D1" w:rsidRDefault="00EE6E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AC658D7" w14:textId="77777777" w:rsidR="00EE6EE6" w:rsidRPr="00EF04ED" w:rsidRDefault="00EE6EE6" w:rsidP="00EF04ED">
      <w:pPr>
        <w:spacing w:before="0" w:after="0"/>
        <w:ind w:right="43"/>
        <w:jc w:val="both"/>
        <w:rPr>
          <w:rFonts w:ascii="Arial" w:hAnsi="Arial" w:cs="Arial"/>
          <w:sz w:val="12"/>
          <w:szCs w:val="12"/>
        </w:rPr>
      </w:pPr>
      <w:r w:rsidRPr="00EF04ED">
        <w:rPr>
          <w:rFonts w:ascii="Arial" w:hAnsi="Arial" w:cs="Arial"/>
          <w:sz w:val="12"/>
          <w:szCs w:val="12"/>
        </w:rPr>
        <w:t>(</w:t>
      </w:r>
      <w:r w:rsidRPr="00EF04ED">
        <w:rPr>
          <w:rStyle w:val="Caratterenotaapidipagina"/>
          <w:rFonts w:ascii="Arial" w:hAnsi="Arial" w:cs="Arial"/>
          <w:sz w:val="12"/>
          <w:szCs w:val="12"/>
        </w:rPr>
        <w:footnoteRef/>
      </w:r>
      <w:r w:rsidRPr="00EF04ED">
        <w:rPr>
          <w:rFonts w:ascii="Arial" w:hAnsi="Arial" w:cs="Arial"/>
          <w:sz w:val="12"/>
          <w:szCs w:val="12"/>
        </w:rPr>
        <w:t xml:space="preserve">) Le amministrazioni aggiudicatrici possono </w:t>
      </w:r>
      <w:r w:rsidRPr="00EF04ED">
        <w:rPr>
          <w:rFonts w:ascii="Arial" w:hAnsi="Arial" w:cs="Arial"/>
          <w:b/>
          <w:sz w:val="12"/>
          <w:szCs w:val="12"/>
        </w:rPr>
        <w:t>richiedere</w:t>
      </w:r>
      <w:r w:rsidRPr="00EF04ED">
        <w:rPr>
          <w:rFonts w:ascii="Arial" w:hAnsi="Arial" w:cs="Arial"/>
          <w:sz w:val="12"/>
          <w:szCs w:val="12"/>
        </w:rPr>
        <w:t xml:space="preserve"> fino a cinque anni e </w:t>
      </w:r>
      <w:r w:rsidRPr="00EF04ED">
        <w:rPr>
          <w:rFonts w:ascii="Arial" w:hAnsi="Arial" w:cs="Arial"/>
          <w:b/>
          <w:sz w:val="12"/>
          <w:szCs w:val="12"/>
        </w:rPr>
        <w:t>ammettere</w:t>
      </w:r>
      <w:r w:rsidRPr="00EF04ED">
        <w:rPr>
          <w:rFonts w:ascii="Arial" w:hAnsi="Arial" w:cs="Arial"/>
          <w:sz w:val="12"/>
          <w:szCs w:val="12"/>
        </w:rPr>
        <w:t xml:space="preserve"> un'esperienza che risale a </w:t>
      </w:r>
      <w:r w:rsidRPr="00EF04ED">
        <w:rPr>
          <w:rFonts w:ascii="Arial" w:hAnsi="Arial" w:cs="Arial"/>
          <w:b/>
          <w:sz w:val="12"/>
          <w:szCs w:val="12"/>
        </w:rPr>
        <w:t>più</w:t>
      </w:r>
      <w:r w:rsidRPr="00EF04ED">
        <w:rPr>
          <w:rFonts w:ascii="Arial" w:hAnsi="Arial" w:cs="Arial"/>
          <w:sz w:val="12"/>
          <w:szCs w:val="12"/>
        </w:rPr>
        <w:t xml:space="preserve"> di cinque anni prima.</w:t>
      </w:r>
    </w:p>
  </w:footnote>
  <w:footnote w:id="32">
    <w:p w14:paraId="364B0334" w14:textId="77777777" w:rsidR="00EE6EE6" w:rsidRPr="00EF04ED" w:rsidRDefault="00EE6EE6" w:rsidP="00EF04ED">
      <w:pPr>
        <w:spacing w:before="0" w:after="0"/>
        <w:ind w:right="43"/>
        <w:jc w:val="both"/>
        <w:rPr>
          <w:rFonts w:ascii="Arial" w:hAnsi="Arial" w:cs="Arial"/>
          <w:sz w:val="12"/>
          <w:szCs w:val="12"/>
        </w:rPr>
      </w:pPr>
      <w:r w:rsidRPr="00EF04ED">
        <w:rPr>
          <w:rFonts w:ascii="Arial" w:hAnsi="Arial" w:cs="Arial"/>
          <w:sz w:val="12"/>
          <w:szCs w:val="12"/>
        </w:rPr>
        <w:t>(</w:t>
      </w:r>
      <w:r w:rsidRPr="00EF04ED">
        <w:rPr>
          <w:rStyle w:val="Caratterenotaapidipagina"/>
          <w:rFonts w:ascii="Arial" w:hAnsi="Arial" w:cs="Arial"/>
          <w:sz w:val="12"/>
          <w:szCs w:val="12"/>
        </w:rPr>
        <w:footnoteRef/>
      </w:r>
      <w:r w:rsidRPr="00EF04ED">
        <w:rPr>
          <w:rFonts w:ascii="Arial" w:hAnsi="Arial" w:cs="Arial"/>
          <w:sz w:val="12"/>
          <w:szCs w:val="12"/>
        </w:rPr>
        <w:t xml:space="preserve">) In altri termini, occorre indicare </w:t>
      </w:r>
      <w:r w:rsidRPr="00EF04ED">
        <w:rPr>
          <w:rFonts w:ascii="Arial" w:hAnsi="Arial" w:cs="Arial"/>
          <w:b/>
          <w:sz w:val="12"/>
          <w:szCs w:val="12"/>
          <w:u w:val="single"/>
        </w:rPr>
        <w:t>tutti</w:t>
      </w:r>
      <w:r w:rsidRPr="00EF04ED">
        <w:rPr>
          <w:rFonts w:ascii="Arial" w:hAnsi="Arial" w:cs="Arial"/>
          <w:sz w:val="12"/>
          <w:szCs w:val="12"/>
        </w:rPr>
        <w:t xml:space="preserve"> i destinatari e l'elenco deve comprendere i clienti pubblici e privati delle forniture o dei servizi in oggetto.</w:t>
      </w:r>
    </w:p>
  </w:footnote>
  <w:footnote w:id="33">
    <w:p w14:paraId="76C6A639" w14:textId="77777777" w:rsidR="00EE6EE6" w:rsidRPr="00EF04ED" w:rsidRDefault="00EE6EE6" w:rsidP="00EF04ED">
      <w:pPr>
        <w:spacing w:before="0" w:after="0"/>
        <w:ind w:right="43"/>
        <w:jc w:val="both"/>
        <w:rPr>
          <w:rFonts w:ascii="Arial" w:hAnsi="Arial" w:cs="Arial"/>
          <w:sz w:val="12"/>
          <w:szCs w:val="12"/>
        </w:rPr>
      </w:pPr>
      <w:r w:rsidRPr="00EF04ED">
        <w:rPr>
          <w:rFonts w:ascii="Arial" w:hAnsi="Arial" w:cs="Arial"/>
          <w:sz w:val="12"/>
          <w:szCs w:val="12"/>
        </w:rPr>
        <w:t>(</w:t>
      </w:r>
      <w:r w:rsidRPr="00EF04ED">
        <w:rPr>
          <w:rStyle w:val="Caratterenotaapidipagina"/>
          <w:rFonts w:ascii="Arial" w:hAnsi="Arial" w:cs="Arial"/>
          <w:sz w:val="12"/>
          <w:szCs w:val="12"/>
        </w:rPr>
        <w:footnoteRef/>
      </w:r>
      <w:r w:rsidRPr="00EF04ED">
        <w:rPr>
          <w:rFonts w:ascii="Arial" w:hAnsi="Arial" w:cs="Arial"/>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4">
    <w:p w14:paraId="3DE3CBB9" w14:textId="77777777" w:rsidR="00EE6EE6" w:rsidRPr="00EF04ED" w:rsidRDefault="00EE6EE6" w:rsidP="00EF04ED">
      <w:pPr>
        <w:spacing w:before="0" w:after="0"/>
        <w:ind w:right="43"/>
        <w:jc w:val="both"/>
        <w:rPr>
          <w:rFonts w:ascii="Arial" w:hAnsi="Arial" w:cs="Arial"/>
          <w:sz w:val="12"/>
          <w:szCs w:val="12"/>
        </w:rPr>
      </w:pPr>
      <w:r w:rsidRPr="00EF04ED">
        <w:rPr>
          <w:rFonts w:ascii="Arial" w:hAnsi="Arial" w:cs="Arial"/>
          <w:sz w:val="12"/>
          <w:szCs w:val="12"/>
        </w:rPr>
        <w:t>(</w:t>
      </w:r>
      <w:r w:rsidRPr="00EF04ED">
        <w:rPr>
          <w:rStyle w:val="Caratterenotaapidipagina"/>
          <w:rFonts w:ascii="Arial" w:hAnsi="Arial" w:cs="Arial"/>
          <w:sz w:val="12"/>
          <w:szCs w:val="12"/>
        </w:rPr>
        <w:footnoteRef/>
      </w:r>
      <w:r w:rsidRPr="00EF04ED">
        <w:rPr>
          <w:rFonts w:ascii="Arial" w:hAnsi="Arial" w:cs="Arial"/>
          <w:sz w:val="12"/>
          <w:szCs w:val="12"/>
        </w:rPr>
        <w:t>) La verifica è eseguita dall'amministrazione aggiudicatrice o, se essa acconsente, per suo conto da un organismo ufficiale competente del paese in cui è stabilito il fornitore o il prestatore dei servizi.</w:t>
      </w:r>
    </w:p>
  </w:footnote>
  <w:footnote w:id="35">
    <w:p w14:paraId="670B4B27" w14:textId="77777777" w:rsidR="00EE6EE6" w:rsidRPr="00A07D6A" w:rsidRDefault="00EE6EE6" w:rsidP="00A07D6A">
      <w:pPr>
        <w:ind w:left="284" w:right="43" w:hanging="284"/>
        <w:jc w:val="both"/>
        <w:rPr>
          <w:rFonts w:ascii="Arial" w:hAnsi="Arial" w:cs="Arial"/>
          <w:sz w:val="12"/>
          <w:szCs w:val="12"/>
        </w:rPr>
      </w:pPr>
      <w:r w:rsidRPr="00A07D6A">
        <w:rPr>
          <w:rFonts w:ascii="Arial" w:hAnsi="Arial" w:cs="Arial"/>
          <w:sz w:val="12"/>
          <w:szCs w:val="12"/>
          <w:vertAlign w:val="superscript"/>
        </w:rPr>
        <w:t>(</w:t>
      </w:r>
      <w:r w:rsidRPr="00A07D6A">
        <w:rPr>
          <w:rStyle w:val="Caratterenotaapidipagina"/>
          <w:rFonts w:ascii="Arial" w:hAnsi="Arial" w:cs="Arial"/>
          <w:sz w:val="12"/>
          <w:szCs w:val="12"/>
          <w:vertAlign w:val="superscript"/>
        </w:rPr>
        <w:footnoteRef/>
      </w:r>
      <w:r w:rsidRPr="00A07D6A">
        <w:rPr>
          <w:rFonts w:ascii="Arial" w:hAnsi="Arial" w:cs="Arial"/>
          <w:sz w:val="12"/>
          <w:szCs w:val="12"/>
          <w:vertAlign w:val="superscript"/>
        </w:rPr>
        <w:t>)</w:t>
      </w:r>
      <w:r w:rsidRPr="00A07D6A">
        <w:rPr>
          <w:rFonts w:ascii="Arial" w:hAnsi="Arial" w:cs="Arial"/>
          <w:sz w:val="12"/>
          <w:szCs w:val="12"/>
        </w:rPr>
        <w:t xml:space="preserve">   </w:t>
      </w:r>
      <w:r w:rsidRPr="00A07D6A">
        <w:rPr>
          <w:rFonts w:ascii="Arial" w:hAnsi="Arial" w:cs="Arial"/>
          <w:sz w:val="12"/>
          <w:szCs w:val="12"/>
        </w:rPr>
        <w:tab/>
        <w:t xml:space="preserve">Si noti che se l'operatore economico </w:t>
      </w:r>
      <w:r w:rsidRPr="00A07D6A">
        <w:rPr>
          <w:rFonts w:ascii="Arial" w:hAnsi="Arial" w:cs="Arial"/>
          <w:b/>
          <w:sz w:val="12"/>
          <w:szCs w:val="12"/>
          <w:u w:val="single"/>
        </w:rPr>
        <w:t>ha</w:t>
      </w:r>
      <w:r w:rsidRPr="00A07D6A">
        <w:rPr>
          <w:rFonts w:ascii="Arial" w:hAnsi="Arial" w:cs="Arial"/>
          <w:sz w:val="12"/>
          <w:szCs w:val="12"/>
        </w:rPr>
        <w:t xml:space="preserve"> deciso di subappaltare una quota dell'appalto </w:t>
      </w:r>
      <w:r w:rsidRPr="00A07D6A">
        <w:rPr>
          <w:rFonts w:ascii="Arial" w:hAnsi="Arial" w:cs="Arial"/>
          <w:b/>
          <w:sz w:val="12"/>
          <w:szCs w:val="12"/>
          <w:u w:val="single"/>
        </w:rPr>
        <w:t>e</w:t>
      </w:r>
      <w:r w:rsidRPr="00A07D6A">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374EF3EE" w14:textId="77777777" w:rsidR="00EE6EE6" w:rsidRPr="003E60D1" w:rsidRDefault="00EE6EE6" w:rsidP="002515A1">
      <w:pPr>
        <w:spacing w:before="0" w:after="0"/>
        <w:ind w:left="284" w:right="-57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6AF0C65A" w14:textId="77777777" w:rsidR="00EE6EE6" w:rsidRPr="003E60D1" w:rsidRDefault="00EE6EE6" w:rsidP="002515A1">
      <w:pPr>
        <w:spacing w:before="0" w:after="0"/>
        <w:ind w:left="284" w:right="-57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31F6632E" w14:textId="77777777" w:rsidR="00EE6EE6" w:rsidRPr="003E60D1" w:rsidRDefault="00EE6EE6" w:rsidP="002515A1">
      <w:pPr>
        <w:spacing w:before="0" w:after="0"/>
        <w:ind w:left="284" w:right="-57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5447B88C" w14:textId="77777777" w:rsidR="00EE6EE6" w:rsidRPr="003E60D1" w:rsidRDefault="00EE6EE6" w:rsidP="002515A1">
      <w:pPr>
        <w:tabs>
          <w:tab w:val="left" w:pos="284"/>
        </w:tabs>
        <w:spacing w:before="0" w:after="0"/>
        <w:ind w:left="284" w:right="-57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5E7FAEB8" w14:textId="77777777" w:rsidR="00EE6EE6" w:rsidRPr="003E60D1" w:rsidRDefault="00EE6EE6" w:rsidP="002515A1">
      <w:pPr>
        <w:spacing w:before="0" w:after="0"/>
        <w:ind w:left="284" w:right="-57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2B62CC4E"/>
    <w:lvl w:ilvl="0">
      <w:start w:val="1"/>
      <w:numFmt w:val="decimal"/>
      <w:lvlText w:val="%1)"/>
      <w:lvlJc w:val="left"/>
      <w:pPr>
        <w:tabs>
          <w:tab w:val="num" w:pos="0"/>
        </w:tabs>
        <w:ind w:left="720" w:hanging="360"/>
      </w:pPr>
      <w:rPr>
        <w:rFonts w:ascii="Arial" w:hAnsi="Arial"/>
        <w:b w:val="0"/>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3E8551D"/>
    <w:multiLevelType w:val="hybridMultilevel"/>
    <w:tmpl w:val="08526C32"/>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5564083"/>
    <w:multiLevelType w:val="hybridMultilevel"/>
    <w:tmpl w:val="372C1B44"/>
    <w:lvl w:ilvl="0" w:tplc="6052B8AA">
      <w:start w:val="1"/>
      <w:numFmt w:val="lowerLetter"/>
      <w:lvlText w:val="%1)"/>
      <w:lvlJc w:val="left"/>
      <w:pPr>
        <w:ind w:left="720" w:hanging="360"/>
      </w:pPr>
      <w:rPr>
        <w:i w:val="0"/>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9349B2"/>
    <w:multiLevelType w:val="hybridMultilevel"/>
    <w:tmpl w:val="6EC26342"/>
    <w:lvl w:ilvl="0" w:tplc="6052B8AA">
      <w:start w:val="1"/>
      <w:numFmt w:val="lowerLetter"/>
      <w:lvlText w:val="%1)"/>
      <w:lvlJc w:val="left"/>
      <w:pPr>
        <w:ind w:left="720" w:hanging="360"/>
      </w:pPr>
      <w:rPr>
        <w:i w:val="0"/>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D492838"/>
    <w:multiLevelType w:val="hybridMultilevel"/>
    <w:tmpl w:val="C90C8096"/>
    <w:lvl w:ilvl="0" w:tplc="5F967E56">
      <w:start w:val="1"/>
      <w:numFmt w:val="decimal"/>
      <w:lvlText w:val="%1)"/>
      <w:lvlJc w:val="left"/>
      <w:pPr>
        <w:ind w:left="720" w:hanging="360"/>
      </w:pPr>
      <w:rPr>
        <w:b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72599B"/>
    <w:multiLevelType w:val="hybridMultilevel"/>
    <w:tmpl w:val="C1AEAE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BE72CD"/>
    <w:multiLevelType w:val="hybridMultilevel"/>
    <w:tmpl w:val="F20C49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BB5B96"/>
    <w:multiLevelType w:val="hybridMultilevel"/>
    <w:tmpl w:val="B21C86E4"/>
    <w:lvl w:ilvl="0" w:tplc="0FCC4664">
      <w:start w:val="1"/>
      <w:numFmt w:val="bullet"/>
      <w:lvlText w:val="-"/>
      <w:lvlJc w:val="left"/>
      <w:pPr>
        <w:ind w:left="1004" w:hanging="360"/>
      </w:pPr>
      <w:rPr>
        <w:rFonts w:ascii="Tahoma" w:hAnsi="Tahoma"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3AEF1DF9"/>
    <w:multiLevelType w:val="hybridMultilevel"/>
    <w:tmpl w:val="BCD4B09E"/>
    <w:lvl w:ilvl="0" w:tplc="492EEC82">
      <w:start w:val="1"/>
      <w:numFmt w:val="lowerLetter"/>
      <w:lvlText w:val="%1)"/>
      <w:lvlJc w:val="left"/>
      <w:pPr>
        <w:ind w:left="720" w:hanging="360"/>
      </w:pPr>
      <w:rPr>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BB0129"/>
    <w:multiLevelType w:val="hybridMultilevel"/>
    <w:tmpl w:val="D49C208C"/>
    <w:lvl w:ilvl="0" w:tplc="7A00C258">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575D76"/>
    <w:multiLevelType w:val="hybridMultilevel"/>
    <w:tmpl w:val="8F9CF81C"/>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FF726A4"/>
    <w:multiLevelType w:val="hybridMultilevel"/>
    <w:tmpl w:val="293E7268"/>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140279"/>
    <w:multiLevelType w:val="hybridMultilevel"/>
    <w:tmpl w:val="09EE38FA"/>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19703FE"/>
    <w:multiLevelType w:val="hybridMultilevel"/>
    <w:tmpl w:val="B336B1B2"/>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1FD46E7"/>
    <w:multiLevelType w:val="hybridMultilevel"/>
    <w:tmpl w:val="C28E521C"/>
    <w:lvl w:ilvl="0" w:tplc="695C641C">
      <w:start w:val="1"/>
      <w:numFmt w:val="lowerLetter"/>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3D5A79"/>
    <w:multiLevelType w:val="hybridMultilevel"/>
    <w:tmpl w:val="19B22196"/>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3723EF4"/>
    <w:multiLevelType w:val="hybridMultilevel"/>
    <w:tmpl w:val="5D04CCAA"/>
    <w:lvl w:ilvl="0" w:tplc="0EECBA5C">
      <w:start w:val="1"/>
      <w:numFmt w:val="lowerLetter"/>
      <w:lvlText w:val="%1)"/>
      <w:lvlJc w:val="left"/>
      <w:pPr>
        <w:ind w:left="720" w:hanging="360"/>
      </w:pPr>
      <w:rPr>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A835E9"/>
    <w:multiLevelType w:val="hybridMultilevel"/>
    <w:tmpl w:val="F35CD206"/>
    <w:lvl w:ilvl="0" w:tplc="D7125FF6">
      <w:start w:val="1"/>
      <w:numFmt w:val="decimal"/>
      <w:lvlText w:val="%1)"/>
      <w:lvlJc w:val="left"/>
      <w:pPr>
        <w:ind w:left="720" w:hanging="360"/>
      </w:pPr>
      <w:rPr>
        <w:b w:val="0"/>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44F1B8C"/>
    <w:multiLevelType w:val="hybridMultilevel"/>
    <w:tmpl w:val="CBD2B9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7D1D03"/>
    <w:multiLevelType w:val="hybridMultilevel"/>
    <w:tmpl w:val="4B58D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D15513"/>
    <w:multiLevelType w:val="hybridMultilevel"/>
    <w:tmpl w:val="1C0AEA36"/>
    <w:lvl w:ilvl="0" w:tplc="ADA2B052">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4A6FD5"/>
    <w:multiLevelType w:val="hybridMultilevel"/>
    <w:tmpl w:val="3F482B2A"/>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CDB28EF"/>
    <w:multiLevelType w:val="hybridMultilevel"/>
    <w:tmpl w:val="C25CF702"/>
    <w:lvl w:ilvl="0" w:tplc="CD467558">
      <w:start w:val="1"/>
      <w:numFmt w:val="lowerLetter"/>
      <w:lvlText w:val="%1)"/>
      <w:lvlJc w:val="left"/>
      <w:pPr>
        <w:ind w:left="720" w:hanging="360"/>
      </w:pPr>
      <w:rPr>
        <w:rFonts w:ascii="Arial" w:hAnsi="Arial" w:cs="Arial" w:hint="default"/>
        <w:sz w:val="15"/>
        <w:szCs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EED24E2"/>
    <w:multiLevelType w:val="hybridMultilevel"/>
    <w:tmpl w:val="763EC4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31"/>
  </w:num>
  <w:num w:numId="17">
    <w:abstractNumId w:val="19"/>
  </w:num>
  <w:num w:numId="18">
    <w:abstractNumId w:val="22"/>
  </w:num>
  <w:num w:numId="19">
    <w:abstractNumId w:val="30"/>
  </w:num>
  <w:num w:numId="20">
    <w:abstractNumId w:val="17"/>
  </w:num>
  <w:num w:numId="21">
    <w:abstractNumId w:val="16"/>
  </w:num>
  <w:num w:numId="22">
    <w:abstractNumId w:val="33"/>
  </w:num>
  <w:num w:numId="23">
    <w:abstractNumId w:val="26"/>
  </w:num>
  <w:num w:numId="24">
    <w:abstractNumId w:val="37"/>
  </w:num>
  <w:num w:numId="25">
    <w:abstractNumId w:val="38"/>
  </w:num>
  <w:num w:numId="26">
    <w:abstractNumId w:val="32"/>
  </w:num>
  <w:num w:numId="27">
    <w:abstractNumId w:val="21"/>
  </w:num>
  <w:num w:numId="28">
    <w:abstractNumId w:val="20"/>
  </w:num>
  <w:num w:numId="29">
    <w:abstractNumId w:val="23"/>
  </w:num>
  <w:num w:numId="30">
    <w:abstractNumId w:val="27"/>
  </w:num>
  <w:num w:numId="31">
    <w:abstractNumId w:val="35"/>
  </w:num>
  <w:num w:numId="32">
    <w:abstractNumId w:val="25"/>
  </w:num>
  <w:num w:numId="33">
    <w:abstractNumId w:val="36"/>
  </w:num>
  <w:num w:numId="34">
    <w:abstractNumId w:val="18"/>
  </w:num>
  <w:num w:numId="35">
    <w:abstractNumId w:val="15"/>
  </w:num>
  <w:num w:numId="36">
    <w:abstractNumId w:val="29"/>
  </w:num>
  <w:num w:numId="37">
    <w:abstractNumId w:val="24"/>
  </w:num>
  <w:num w:numId="38">
    <w:abstractNumId w:val="34"/>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3793E"/>
    <w:rsid w:val="00044603"/>
    <w:rsid w:val="000576F3"/>
    <w:rsid w:val="00076DCA"/>
    <w:rsid w:val="000953DC"/>
    <w:rsid w:val="000A273B"/>
    <w:rsid w:val="000A7B33"/>
    <w:rsid w:val="000B5314"/>
    <w:rsid w:val="000C12B7"/>
    <w:rsid w:val="000E3B2E"/>
    <w:rsid w:val="000E5FBC"/>
    <w:rsid w:val="001113FB"/>
    <w:rsid w:val="001200B0"/>
    <w:rsid w:val="00121BF6"/>
    <w:rsid w:val="00142AC9"/>
    <w:rsid w:val="00143D1E"/>
    <w:rsid w:val="001752F0"/>
    <w:rsid w:val="001805BF"/>
    <w:rsid w:val="0019016C"/>
    <w:rsid w:val="001C6684"/>
    <w:rsid w:val="001D3A2B"/>
    <w:rsid w:val="001D3E5E"/>
    <w:rsid w:val="001D56C2"/>
    <w:rsid w:val="001D6AA5"/>
    <w:rsid w:val="001F35A9"/>
    <w:rsid w:val="00221AA9"/>
    <w:rsid w:val="002515A1"/>
    <w:rsid w:val="00254048"/>
    <w:rsid w:val="00260291"/>
    <w:rsid w:val="00270DA2"/>
    <w:rsid w:val="00292545"/>
    <w:rsid w:val="002A21BC"/>
    <w:rsid w:val="002C169E"/>
    <w:rsid w:val="002D14CC"/>
    <w:rsid w:val="002D2191"/>
    <w:rsid w:val="002D50E9"/>
    <w:rsid w:val="002E43BE"/>
    <w:rsid w:val="002E7834"/>
    <w:rsid w:val="00316FAD"/>
    <w:rsid w:val="00333B65"/>
    <w:rsid w:val="00344105"/>
    <w:rsid w:val="00350D7E"/>
    <w:rsid w:val="0036728A"/>
    <w:rsid w:val="00374C8A"/>
    <w:rsid w:val="00384132"/>
    <w:rsid w:val="003A443E"/>
    <w:rsid w:val="003B3636"/>
    <w:rsid w:val="003D64A1"/>
    <w:rsid w:val="003E60D1"/>
    <w:rsid w:val="003E7810"/>
    <w:rsid w:val="004164B0"/>
    <w:rsid w:val="004234D1"/>
    <w:rsid w:val="0044504E"/>
    <w:rsid w:val="00457615"/>
    <w:rsid w:val="0049748B"/>
    <w:rsid w:val="004B3DEB"/>
    <w:rsid w:val="004B58DB"/>
    <w:rsid w:val="004D2294"/>
    <w:rsid w:val="004D56EF"/>
    <w:rsid w:val="004D598B"/>
    <w:rsid w:val="00516CEA"/>
    <w:rsid w:val="005309A4"/>
    <w:rsid w:val="005354D1"/>
    <w:rsid w:val="0055239E"/>
    <w:rsid w:val="0058406C"/>
    <w:rsid w:val="00587ADE"/>
    <w:rsid w:val="005B3B08"/>
    <w:rsid w:val="005C49E6"/>
    <w:rsid w:val="005D2879"/>
    <w:rsid w:val="005E2955"/>
    <w:rsid w:val="006064DC"/>
    <w:rsid w:val="00625142"/>
    <w:rsid w:val="0063473D"/>
    <w:rsid w:val="00635C8F"/>
    <w:rsid w:val="0064014A"/>
    <w:rsid w:val="006879D2"/>
    <w:rsid w:val="00692E70"/>
    <w:rsid w:val="006A5E21"/>
    <w:rsid w:val="006B430C"/>
    <w:rsid w:val="006B4D39"/>
    <w:rsid w:val="006E25C9"/>
    <w:rsid w:val="006F164B"/>
    <w:rsid w:val="006F3D34"/>
    <w:rsid w:val="006F41BE"/>
    <w:rsid w:val="006F7EBC"/>
    <w:rsid w:val="00732332"/>
    <w:rsid w:val="00766402"/>
    <w:rsid w:val="00793962"/>
    <w:rsid w:val="007A4D6B"/>
    <w:rsid w:val="007B50B2"/>
    <w:rsid w:val="007E5E45"/>
    <w:rsid w:val="00805C41"/>
    <w:rsid w:val="008154AA"/>
    <w:rsid w:val="00842CBE"/>
    <w:rsid w:val="00877708"/>
    <w:rsid w:val="0089654F"/>
    <w:rsid w:val="008A39F6"/>
    <w:rsid w:val="008C734C"/>
    <w:rsid w:val="008E3A62"/>
    <w:rsid w:val="008F12E6"/>
    <w:rsid w:val="00900583"/>
    <w:rsid w:val="00907E8A"/>
    <w:rsid w:val="009237EF"/>
    <w:rsid w:val="00934658"/>
    <w:rsid w:val="0094532A"/>
    <w:rsid w:val="009601F4"/>
    <w:rsid w:val="009644B4"/>
    <w:rsid w:val="009810E3"/>
    <w:rsid w:val="009950EB"/>
    <w:rsid w:val="009B0176"/>
    <w:rsid w:val="009B5115"/>
    <w:rsid w:val="009B7855"/>
    <w:rsid w:val="009E204E"/>
    <w:rsid w:val="00A00CCA"/>
    <w:rsid w:val="00A07D6A"/>
    <w:rsid w:val="00A23B3E"/>
    <w:rsid w:val="00A30CBB"/>
    <w:rsid w:val="00A46950"/>
    <w:rsid w:val="00A84500"/>
    <w:rsid w:val="00A97E70"/>
    <w:rsid w:val="00AA2252"/>
    <w:rsid w:val="00AA5F93"/>
    <w:rsid w:val="00AC2F42"/>
    <w:rsid w:val="00AE5CFF"/>
    <w:rsid w:val="00AE708B"/>
    <w:rsid w:val="00B012CB"/>
    <w:rsid w:val="00B32C28"/>
    <w:rsid w:val="00B431CF"/>
    <w:rsid w:val="00B64AE6"/>
    <w:rsid w:val="00B76A50"/>
    <w:rsid w:val="00B80BA0"/>
    <w:rsid w:val="00B91406"/>
    <w:rsid w:val="00BA4F12"/>
    <w:rsid w:val="00BB116C"/>
    <w:rsid w:val="00BB639E"/>
    <w:rsid w:val="00BC09F5"/>
    <w:rsid w:val="00BF74E1"/>
    <w:rsid w:val="00C03658"/>
    <w:rsid w:val="00C1072A"/>
    <w:rsid w:val="00C16FDC"/>
    <w:rsid w:val="00C266E7"/>
    <w:rsid w:val="00C427DB"/>
    <w:rsid w:val="00C47D53"/>
    <w:rsid w:val="00C60A33"/>
    <w:rsid w:val="00C64D4B"/>
    <w:rsid w:val="00C70740"/>
    <w:rsid w:val="00C92169"/>
    <w:rsid w:val="00C970AA"/>
    <w:rsid w:val="00CA04F3"/>
    <w:rsid w:val="00CC764A"/>
    <w:rsid w:val="00CD2288"/>
    <w:rsid w:val="00CD3E4F"/>
    <w:rsid w:val="00CF449A"/>
    <w:rsid w:val="00D02F4E"/>
    <w:rsid w:val="00D27DB2"/>
    <w:rsid w:val="00D509A5"/>
    <w:rsid w:val="00D55E82"/>
    <w:rsid w:val="00D61246"/>
    <w:rsid w:val="00D64744"/>
    <w:rsid w:val="00D84414"/>
    <w:rsid w:val="00D92A41"/>
    <w:rsid w:val="00D93877"/>
    <w:rsid w:val="00DA5367"/>
    <w:rsid w:val="00DA7329"/>
    <w:rsid w:val="00DB0FFA"/>
    <w:rsid w:val="00DE4996"/>
    <w:rsid w:val="00E0264E"/>
    <w:rsid w:val="00E23EA6"/>
    <w:rsid w:val="00E31BE9"/>
    <w:rsid w:val="00E52DF6"/>
    <w:rsid w:val="00E57B61"/>
    <w:rsid w:val="00E915AB"/>
    <w:rsid w:val="00EA3474"/>
    <w:rsid w:val="00EA717D"/>
    <w:rsid w:val="00EB216B"/>
    <w:rsid w:val="00EB45DC"/>
    <w:rsid w:val="00ED2DD0"/>
    <w:rsid w:val="00EE6EE6"/>
    <w:rsid w:val="00EF04ED"/>
    <w:rsid w:val="00F26DE7"/>
    <w:rsid w:val="00F32EDE"/>
    <w:rsid w:val="00F351F0"/>
    <w:rsid w:val="00F50B46"/>
    <w:rsid w:val="00F51F37"/>
    <w:rsid w:val="00F575CF"/>
    <w:rsid w:val="00F62D30"/>
    <w:rsid w:val="00F62F53"/>
    <w:rsid w:val="00F672A2"/>
    <w:rsid w:val="00F92B27"/>
    <w:rsid w:val="00F9449A"/>
    <w:rsid w:val="00F95202"/>
    <w:rsid w:val="00F97354"/>
    <w:rsid w:val="00FA5AFB"/>
    <w:rsid w:val="00FB3543"/>
    <w:rsid w:val="00FC4083"/>
    <w:rsid w:val="00FD2686"/>
    <w:rsid w:val="00FD32EC"/>
    <w:rsid w:val="00FD3B18"/>
    <w:rsid w:val="00FD42E9"/>
    <w:rsid w:val="00FF3148"/>
    <w:rsid w:val="00FF49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2CE893"/>
  <w15:docId w15:val="{9F2BB485-F31F-42D9-8AC2-2F95EC43D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02F4E"/>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4B58DB"/>
    <w:pPr>
      <w:ind w:left="720"/>
      <w:contextualSpacing/>
    </w:pPr>
  </w:style>
  <w:style w:type="table" w:styleId="Grigliatabella">
    <w:name w:val="Table Grid"/>
    <w:basedOn w:val="Tabellanormale"/>
    <w:uiPriority w:val="59"/>
    <w:unhideWhenUsed/>
    <w:rsid w:val="00416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AA351-E74B-433D-A63E-752B7066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6259</Words>
  <Characters>35677</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41853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Deborah Inglese</dc:creator>
  <cp:lastModifiedBy>Inglese Deborah - Ufficio Economato - Comune di Novi Ligure</cp:lastModifiedBy>
  <cp:revision>2</cp:revision>
  <cp:lastPrinted>2016-07-15T13:50:00Z</cp:lastPrinted>
  <dcterms:created xsi:type="dcterms:W3CDTF">2022-10-27T08:54:00Z</dcterms:created>
  <dcterms:modified xsi:type="dcterms:W3CDTF">2022-10-27T08:54:00Z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